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4231" w:rsidRPr="00FC6BAD" w:rsidRDefault="00A44231" w:rsidP="009D7C79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Check-In:</w:t>
      </w:r>
      <w:r w:rsidR="00947979">
        <w:rPr>
          <w:rFonts w:ascii="Arial" w:hAnsi="Arial" w:cs="Arial"/>
          <w:b/>
        </w:rPr>
        <w:t xml:space="preserve"> </w:t>
      </w:r>
      <w:r w:rsidR="009D7C79">
        <w:rPr>
          <w:rFonts w:ascii="Arial" w:hAnsi="Arial" w:cs="Arial"/>
          <w:b/>
        </w:rPr>
        <w:t>Ferromagnetische Materialien</w:t>
      </w:r>
      <w:r w:rsidR="009D7C79">
        <w:rPr>
          <w:rFonts w:ascii="Arial" w:hAnsi="Arial" w:cs="Arial"/>
          <w:b/>
        </w:rPr>
        <w:tab/>
        <w:t>A</w:t>
      </w:r>
    </w:p>
    <w:p w:rsidR="009146EC" w:rsidRDefault="009146EC" w:rsidP="00497865">
      <w:pPr>
        <w:rPr>
          <w:rFonts w:ascii="Arial" w:hAnsi="Arial" w:cs="Arial"/>
        </w:rPr>
      </w:pPr>
    </w:p>
    <w:p w:rsidR="00A44231" w:rsidRDefault="009D7C79" w:rsidP="00A44231">
      <w:pPr>
        <w:jc w:val="center"/>
        <w:rPr>
          <w:rFonts w:ascii="Arial" w:hAnsi="Arial" w:cs="Arial"/>
        </w:rPr>
      </w:pPr>
      <w:r w:rsidRPr="009D7C79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3771095" cy="1846482"/>
                <wp:effectExtent l="0" t="0" r="1270" b="0"/>
                <wp:docPr id="17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1095" cy="1846482"/>
                          <a:chOff x="0" y="0"/>
                          <a:chExt cx="3771095" cy="1846482"/>
                        </a:xfrm>
                      </wpg:grpSpPr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2121419" cy="16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feld 14"/>
                        <wps:cNvSpPr txBox="1"/>
                        <wps:spPr>
                          <a:xfrm>
                            <a:off x="69338" y="1599222"/>
                            <a:ext cx="2051685" cy="24726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7C79" w:rsidRPr="009D7C79" w:rsidRDefault="009D7C79" w:rsidP="009D7C7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9D7C79">
                                <w:rPr>
                                  <w:rFonts w:ascii="Arial" w:hAnsi="Arial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© </w:t>
                              </w: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Rainer Sturm / pixelio.de </w:t>
                              </w: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hyperlink r:id="rId10" w:history="1">
                                <w:r w:rsidRPr="009D7C79">
                                  <w:rPr>
                                    <w:rStyle w:val="Hyperlink"/>
                                    <w:rFonts w:ascii="Arial" w:hAnsi="Arial" w:cs="Arial"/>
                                    <w:kern w:val="24"/>
                                    <w:sz w:val="12"/>
                                    <w:szCs w:val="20"/>
                                  </w:rPr>
                                  <w:t>http://www.pixelio.de/media/665863</w:t>
                                </w:r>
                              </w:hyperlink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(09.03.17)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296619" y="0"/>
                            <a:ext cx="1474476" cy="16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Textfeld 21"/>
                        <wps:cNvSpPr txBox="1"/>
                        <wps:spPr>
                          <a:xfrm>
                            <a:off x="2823818" y="1598671"/>
                            <a:ext cx="944880" cy="1596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7C79" w:rsidRPr="009D7C79" w:rsidRDefault="009D7C79" w:rsidP="009D7C7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pieren 16" o:spid="_x0000_s1026" style="width:296.95pt;height:145.4pt;mso-position-horizontal-relative:char;mso-position-vertical-relative:line" coordsize="37710,1846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style="position:absolute;width:21214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55qrDAAAA2gAAAA8AAABkcnMvZG93bnJldi54bWxEj0FrwkAUhO8F/8PyBG91Yw6hja4iilRK&#10;e2jaH/DMPpNg9u2S3cZtf323IHgcZuYbZrWJphcjDb6zrGAxz0AQ11Z33Cj4+jw8PoHwAVljb5kU&#10;/JCHzXrysMJS2yt/0FiFRiQI+xIVtCG4Ukpft2TQz60jTt7ZDgZDkkMj9YDXBDe9zLOskAY7Tgst&#10;Otq1VF+qb6PgN9hYFaft2/s+Fi/o3Ji/Po9KzaZxuwQRKIZ7+NY+agU5/F9JN0C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DnmqsMAAADaAAAADwAAAAAAAAAAAAAAAACf&#10;AgAAZHJzL2Rvd25yZXYueG1sUEsFBgAAAAAEAAQA9wAAAI8DAAAAAA==&#10;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4" o:spid="_x0000_s1028" type="#_x0000_t202" style="position:absolute;left:693;top:15992;width:20517;height:24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bMUcQA&#10;AADaAAAADwAAAGRycy9kb3ducmV2LnhtbESPQUvDQBSE74L/YXmCt/alKaik3RYRteKh1LTQ62v2&#10;NUnNvg3ZtYn/visUPA4z8w0zXw62UWfufO1Ew2ScgGIpnKml1LDbvo2eQPlAYqhxwhp+2cNycXsz&#10;p8y4Xr74nIdSRYj4jDRUIbQZoi8qtuTHrmWJ3tF1lkKUXYmmoz7CbYNpkjygpVriQkUtv1RcfOc/&#10;VgNOd4dijbiabFaP+T7t09fP07vW93fD8wxU4CH8h6/tD6NhCn9X4g3A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GzFHEAAAA2gAAAA8AAAAAAAAAAAAAAAAAmAIAAGRycy9k&#10;b3ducmV2LnhtbFBLBQYAAAAABAAEAPUAAACJAwAAAAA=&#10;" filled="f" stroked="f">
                  <v:textbox style="mso-fit-shape-to-text:t" inset="0,1mm,0,1mm">
                    <w:txbxContent>
                      <w:p w:rsidR="009D7C79" w:rsidRPr="009D7C79" w:rsidRDefault="009D7C79" w:rsidP="009D7C7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9D7C79"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© </w:t>
                        </w: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Rainer Sturm / pixelio.de </w:t>
                        </w: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hyperlink r:id="rId13" w:history="1">
                          <w:r w:rsidRPr="009D7C79">
                            <w:rPr>
                              <w:rStyle w:val="Hyperlink"/>
                              <w:rFonts w:ascii="Arial" w:hAnsi="Arial" w:cs="Arial"/>
                              <w:kern w:val="24"/>
                              <w:sz w:val="12"/>
                              <w:szCs w:val="20"/>
                            </w:rPr>
                            <w:t>http://www.pixelio.de/media/665863</w:t>
                          </w:r>
                        </w:hyperlink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 </w:t>
                        </w: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(09.03.17)</w:t>
                        </w:r>
                      </w:p>
                    </w:txbxContent>
                  </v:textbox>
                </v:shape>
                <v:shape id="Grafik 4" o:spid="_x0000_s1029" type="#_x0000_t75" style="position:absolute;left:22966;width:14744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3LqbGAAAA2gAAAA8AAABkcnMvZG93bnJldi54bWxEj0FPwkAUhO8m/IfNI/EmW9A0Wtk2QAQN&#10;ehE1htuj++g2dN823QXqv2dNTDxOZuabzLTobSNO1PnasYLxKAFBXDpdc6Xg82N5cw/CB2SNjWNS&#10;8EMeinxwNcVMuzO/02kTKhEh7DNUYEJoMyl9aciiH7mWOHp711kMUXaV1B2eI9w2cpIkqbRYc1ww&#10;2NLCUHnYHK2CdWNev57St3S5Teer4/POfN8+zJW6HvazRxCB+vAf/mu/aAV38Hsl3gCZ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HrcupsYAAADaAAAADwAAAAAAAAAAAAAA&#10;AACfAgAAZHJzL2Rvd25yZXYueG1sUEsFBgAAAAAEAAQA9wAAAJIDAAAAAA==&#10;">
                  <v:imagedata r:id="rId14" o:title=""/>
                  <v:path arrowok="t"/>
                </v:shape>
                <v:shape id="Textfeld 21" o:spid="_x0000_s1030" type="#_x0000_t202" style="position:absolute;left:28238;top:15986;width:9448;height:1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PxvsUA&#10;AADaAAAADwAAAGRycy9kb3ducmV2LnhtbESPX0vDQBDE3wW/w7FC3+ymEf8Qey1FtC19KJoW+rrm&#10;1iQ2txdyZ5N++54g+DjMzG+Y6XywjTpx52snGibjBBRL4UwtpYb97u32CZQPJIYaJ6zhzB7ms+ur&#10;KWXG9fLBpzyUKkLEZ6ShCqHNEH1RsSU/di1L9L5cZylE2ZVoOuoj3DaYJskDWqolLlTU8kvFxTH/&#10;sRrwbv9ZbBFXk/fVY35I+/R1873UenQzLJ5BBR7Cf/ivvTYa7uH3SrwBOL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/G+xQAAANoAAAAPAAAAAAAAAAAAAAAAAJgCAABkcnMv&#10;ZG93bnJldi54bWxQSwUGAAAAAAQABAD1AAAAigMAAAAA&#10;" filled="f" stroked="f">
                  <v:textbox style="mso-fit-shape-to-text:t" inset="0,1mm,0,1mm">
                    <w:txbxContent>
                      <w:p w:rsidR="009D7C79" w:rsidRPr="009D7C79" w:rsidRDefault="009D7C79" w:rsidP="009D7C7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44231" w:rsidRDefault="00A44231" w:rsidP="00497865">
      <w:pPr>
        <w:rPr>
          <w:rFonts w:ascii="Arial" w:hAnsi="Arial" w:cs="Arial"/>
        </w:rPr>
      </w:pPr>
    </w:p>
    <w:p w:rsidR="00000000" w:rsidRPr="009D7C79" w:rsidRDefault="00884F4C" w:rsidP="009D7C79">
      <w:pPr>
        <w:numPr>
          <w:ilvl w:val="0"/>
          <w:numId w:val="37"/>
        </w:numPr>
        <w:tabs>
          <w:tab w:val="clear" w:pos="720"/>
        </w:tabs>
        <w:ind w:left="426"/>
        <w:rPr>
          <w:rFonts w:ascii="Arial" w:hAnsi="Arial" w:cs="Arial"/>
        </w:rPr>
      </w:pPr>
      <w:r w:rsidRPr="009D7C79">
        <w:rPr>
          <w:rFonts w:ascii="Arial" w:hAnsi="Arial" w:cs="Arial"/>
        </w:rPr>
        <w:t xml:space="preserve">Die Messer „kleben“ an der Messerleiste. Erkläre, wie das möglich ist. </w:t>
      </w:r>
    </w:p>
    <w:p w:rsidR="00000000" w:rsidRPr="009D7C79" w:rsidRDefault="00884F4C" w:rsidP="009D7C79">
      <w:pPr>
        <w:numPr>
          <w:ilvl w:val="0"/>
          <w:numId w:val="37"/>
        </w:numPr>
        <w:tabs>
          <w:tab w:val="clear" w:pos="720"/>
        </w:tabs>
        <w:ind w:left="426"/>
        <w:rPr>
          <w:rFonts w:ascii="Arial" w:hAnsi="Arial" w:cs="Arial"/>
        </w:rPr>
      </w:pPr>
      <w:r w:rsidRPr="009D7C79">
        <w:rPr>
          <w:rFonts w:ascii="Arial" w:hAnsi="Arial" w:cs="Arial"/>
        </w:rPr>
        <w:t>Der Magnet zieht einige Schrauben an, andere nicht. Erkläre.</w:t>
      </w:r>
    </w:p>
    <w:p w:rsidR="00A44231" w:rsidRDefault="00A44231" w:rsidP="00497865">
      <w:pPr>
        <w:rPr>
          <w:rFonts w:ascii="Arial" w:hAnsi="Arial" w:cs="Arial"/>
        </w:rPr>
      </w:pPr>
    </w:p>
    <w:p w:rsidR="00A44231" w:rsidRDefault="00A44231" w:rsidP="00497865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A44231" w:rsidRPr="00A44231" w:rsidTr="00A44231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A44231" w:rsidP="00A44231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A44231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1B0B09" w:rsidRPr="00A44231" w:rsidRDefault="009D7C79" w:rsidP="00A44231">
            <w:pPr>
              <w:rPr>
                <w:rFonts w:ascii="Arial" w:hAnsi="Arial" w:cs="Arial"/>
                <w:b/>
              </w:rPr>
            </w:pPr>
            <w:r w:rsidRPr="009D7C79">
              <w:rPr>
                <w:rFonts w:ascii="Arial" w:hAnsi="Arial" w:cs="Arial"/>
                <w:b/>
              </w:rPr>
              <w:t>a) Anwendungen von ferromagnetischen Materialien erklären</w:t>
            </w: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A44231" w:rsidRPr="00A44231" w:rsidRDefault="00A44231" w:rsidP="00A44231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A44231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D7C79" w:rsidP="00A44231">
            <w:pPr>
              <w:rPr>
                <w:rFonts w:ascii="Arial" w:hAnsi="Arial" w:cs="Arial"/>
                <w:b/>
              </w:rPr>
            </w:pPr>
            <w:r w:rsidRPr="009D7C79">
              <w:rPr>
                <w:rFonts w:ascii="Arial" w:hAnsi="Arial" w:cs="Arial"/>
                <w:b/>
              </w:rPr>
              <w:t>b) Nicht ferromagnetische und ferromagnetische Materialien unterscheiden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A4423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7761E" w:rsidRPr="0077761E" w:rsidRDefault="0077761E" w:rsidP="0077761E">
      <w:pPr>
        <w:rPr>
          <w:rFonts w:ascii="Arial" w:hAnsi="Arial" w:cs="Arial"/>
        </w:rPr>
      </w:pPr>
    </w:p>
    <w:p w:rsidR="00A44231" w:rsidRPr="00FC6BAD" w:rsidRDefault="00947979" w:rsidP="009D7C79">
      <w:pPr>
        <w:pStyle w:val="Kopfzeile"/>
        <w:pBdr>
          <w:bottom w:val="single" w:sz="4" w:space="1" w:color="auto"/>
        </w:pBdr>
        <w:tabs>
          <w:tab w:val="clear" w:pos="4536"/>
          <w:tab w:val="clear" w:pos="9072"/>
          <w:tab w:val="right" w:pos="609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column"/>
      </w:r>
      <w:r w:rsidR="00A44231">
        <w:rPr>
          <w:rFonts w:ascii="Arial" w:hAnsi="Arial" w:cs="Arial"/>
          <w:b/>
        </w:rPr>
        <w:lastRenderedPageBreak/>
        <w:t xml:space="preserve">Check-In: </w:t>
      </w:r>
      <w:r w:rsidR="009D7C79">
        <w:rPr>
          <w:rFonts w:ascii="Arial" w:hAnsi="Arial" w:cs="Arial"/>
          <w:b/>
        </w:rPr>
        <w:t>Ferromagnetische Materialien</w:t>
      </w:r>
      <w:r w:rsidR="009D7C79">
        <w:rPr>
          <w:rFonts w:ascii="Arial" w:hAnsi="Arial" w:cs="Arial"/>
          <w:b/>
        </w:rPr>
        <w:tab/>
        <w:t>B</w:t>
      </w:r>
    </w:p>
    <w:p w:rsidR="00A44231" w:rsidRDefault="00A44231" w:rsidP="00497865">
      <w:pPr>
        <w:rPr>
          <w:rFonts w:ascii="Arial" w:hAnsi="Arial" w:cs="Arial"/>
        </w:rPr>
      </w:pPr>
    </w:p>
    <w:p w:rsidR="00A44231" w:rsidRDefault="009D7C79" w:rsidP="00A44231">
      <w:pPr>
        <w:jc w:val="center"/>
        <w:rPr>
          <w:rFonts w:ascii="Arial" w:hAnsi="Arial" w:cs="Arial"/>
        </w:rPr>
      </w:pPr>
      <w:r w:rsidRPr="009D7C79">
        <w:rPr>
          <w:rFonts w:ascii="Arial" w:hAnsi="Arial" w:cs="Arial"/>
        </w:rPr>
        <mc:AlternateContent>
          <mc:Choice Requires="wpg">
            <w:drawing>
              <wp:inline distT="0" distB="0" distL="0" distR="0">
                <wp:extent cx="3734805" cy="1758315"/>
                <wp:effectExtent l="0" t="0" r="0" b="0"/>
                <wp:docPr id="1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4805" cy="1758315"/>
                          <a:chOff x="0" y="0"/>
                          <a:chExt cx="3734805" cy="1758315"/>
                        </a:xfrm>
                      </wpg:grpSpPr>
                      <wps:wsp>
                        <wps:cNvPr id="6" name="Textfeld 15"/>
                        <wps:cNvSpPr txBox="1"/>
                        <wps:spPr>
                          <a:xfrm>
                            <a:off x="2788583" y="1598685"/>
                            <a:ext cx="944880" cy="1596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7C79" w:rsidRPr="009D7C79" w:rsidRDefault="009D7C79" w:rsidP="009D7C7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083962" cy="162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feld 20"/>
                        <wps:cNvSpPr txBox="1"/>
                        <wps:spPr>
                          <a:xfrm>
                            <a:off x="1138443" y="1597407"/>
                            <a:ext cx="944880" cy="15963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D7C79" w:rsidRPr="009D7C79" w:rsidRDefault="009D7C79" w:rsidP="009D7C79">
                              <w:pPr>
                                <w:pStyle w:val="StandardWeb"/>
                                <w:spacing w:before="0" w:beforeAutospacing="0" w:after="0" w:afterAutospacing="0"/>
                                <w:jc w:val="right"/>
                                <w:rPr>
                                  <w:sz w:val="16"/>
                                </w:rPr>
                              </w:pPr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 xml:space="preserve">(C.-J. </w:t>
                              </w:r>
                              <w:proofErr w:type="spellStart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Pardall</w:t>
                              </w:r>
                              <w:proofErr w:type="spellEnd"/>
                              <w:r w:rsidRPr="009D7C79"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12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36000" rIns="0" bIns="36000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2247257" y="1"/>
                            <a:ext cx="1487548" cy="1620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uppieren 17" o:spid="_x0000_s1031" style="width:294.1pt;height:138.45pt;mso-position-horizontal-relative:char;mso-position-vertical-relative:line" coordsize="37348,1758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">
                <v:shape id="Textfeld 15" o:spid="_x0000_s1032" type="#_x0000_t202" style="position:absolute;left:27885;top:15986;width:9449;height:1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FvycQA&#10;AADaAAAADwAAAGRycy9kb3ducmV2LnhtbESPQUvDQBSE70L/w/KE3uxLU6gl7baI2FY8SBsLXl+z&#10;zyQ2+zZk1yb+e1cQPA4z8w2z2gy2UVfufO1Ew3SSgGIpnKml1HB6294tQPlAYqhxwhq+2cNmPbpZ&#10;UWZcL0e+5qFUESI+Iw1VCG2G6IuKLfmJa1mi9+E6SyHKrkTTUR/htsE0SeZoqZa4UFHLjxUXl/zL&#10;asDZ6Vy8Iu6nh/19/p726dPL507r8e3wsAQVeAj/4b/2s9Ewh98r8Qbg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xb8nEAAAA2gAAAA8AAAAAAAAAAAAAAAAAmAIAAGRycy9k&#10;b3ducmV2LnhtbFBLBQYAAAAABAAEAPUAAACJAwAAAAA=&#10;" filled="f" stroked="f">
                  <v:textbox style="mso-fit-shape-to-text:t" inset="0,1mm,0,1mm">
                    <w:txbxContent>
                      <w:p w:rsidR="009D7C79" w:rsidRPr="009D7C79" w:rsidRDefault="009D7C79" w:rsidP="009D7C7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Grafik 7" o:spid="_x0000_s1033" type="#_x0000_t75" style="position:absolute;width:20839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S9cTTBAAAA2gAAAA8AAABkcnMvZG93bnJldi54bWxEj0GLwjAUhO+C/yE8wZtNlVV3q1Hcsoon&#10;UVfY66N5tsXmpTRR67/fCILHYWa+YebL1lTiRo0rLSsYRjEI4szqknMFp9/14BOE88gaK8uk4EEO&#10;lotuZ46Jtnc+0O3ocxEg7BJUUHhfJ1K6rCCDLrI1cfDOtjHog2xyqRu8B7ip5CiOJ9JgyWGhwJrS&#10;grLL8WoU6PXHbhx/fY8f6Yl/Nvs/mepWKtXvtasZCE+tf4df7a1WMIXnlXAD5O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S9cTTBAAAA2gAAAA8AAAAAAAAAAAAAAAAAnwIA&#10;AGRycy9kb3ducmV2LnhtbFBLBQYAAAAABAAEAPcAAACNAwAAAAA=&#10;">
                  <v:imagedata r:id="rId17" o:title=""/>
                  <v:path arrowok="t"/>
                </v:shape>
                <v:shape id="Textfeld 20" o:spid="_x0000_s1034" type="#_x0000_t202" style="position:absolute;left:11384;top:15974;width:9449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JeIMEA&#10;AADaAAAADwAAAGRycy9kb3ducmV2LnhtbERPTWvCQBC9F/wPyxR6qxNTsJK6ShFbxUPRVOh1mp0m&#10;qdnZkF1N/PfuodDj433Pl4Nt1IU7XzvRMBknoFgKZ2opNRw/3x5noHwgMdQ4YQ1X9rBcjO7mlBnX&#10;y4EveShVDBGfkYYqhDZD9EXFlvzYtSyR+3GdpRBhV6LpqI/htsE0SaZoqZbYUFHLq4qLU362GvDp&#10;+F18IG4m+81z/pX26Xr3+671w/3w+gIq8BD+xX/urdEQt8Yr8Qbg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iXiDBAAAA2gAAAA8AAAAAAAAAAAAAAAAAmAIAAGRycy9kb3du&#10;cmV2LnhtbFBLBQYAAAAABAAEAPUAAACGAwAAAAA=&#10;" filled="f" stroked="f">
                  <v:textbox style="mso-fit-shape-to-text:t" inset="0,1mm,0,1mm">
                    <w:txbxContent>
                      <w:p w:rsidR="009D7C79" w:rsidRPr="009D7C79" w:rsidRDefault="009D7C79" w:rsidP="009D7C79">
                        <w:pPr>
                          <w:pStyle w:val="StandardWeb"/>
                          <w:spacing w:before="0" w:beforeAutospacing="0" w:after="0" w:afterAutospacing="0"/>
                          <w:jc w:val="right"/>
                          <w:rPr>
                            <w:sz w:val="16"/>
                          </w:rPr>
                        </w:pPr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 xml:space="preserve">(C.-J. </w:t>
                        </w:r>
                        <w:proofErr w:type="spellStart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Pardall</w:t>
                        </w:r>
                        <w:proofErr w:type="spellEnd"/>
                        <w:r w:rsidRPr="009D7C79"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12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Grafik 9" o:spid="_x0000_s1035" type="#_x0000_t75" style="position:absolute;left:22472;width:14876;height:162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xujDFAAAA2gAAAA8AAABkcnMvZG93bnJldi54bWxEj09rwkAUxO8Fv8PyhF5K3VhoidE1REuh&#10;vRT8c6i3Z/aZBLNvw+5W0356VxA8DjPzG2aW96YVJ3K+saxgPEpAEJdWN1wp2G4+nlMQPiBrbC2T&#10;gj/ykM8HDzPMtD3zik7rUIkIYZ+hgjqELpPSlzUZ9CPbEUfvYJ3BEKWrpHZ4jnDTypckeZMGG44L&#10;NXa0rKk8rn+Ngs2Sd/v3xWTl3P71Xxdf3z+cPin1OOyLKYhAfbiHb+1PrWAC1yvxBsj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MbowxQAAANoAAAAPAAAAAAAAAAAAAAAA&#10;AJ8CAABkcnMvZG93bnJldi54bWxQSwUGAAAAAAQABAD3AAAAkQMAAAAA&#10;">
                  <v:imagedata r:id="rId18" o:title=""/>
                  <v:path arrowok="t"/>
                </v:shape>
                <w10:anchorlock/>
              </v:group>
            </w:pict>
          </mc:Fallback>
        </mc:AlternateContent>
      </w:r>
    </w:p>
    <w:p w:rsidR="00A44231" w:rsidRDefault="00A44231" w:rsidP="00CE708D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p w:rsidR="00000000" w:rsidRPr="009D7C79" w:rsidRDefault="00884F4C" w:rsidP="009D7C79">
      <w:pPr>
        <w:numPr>
          <w:ilvl w:val="0"/>
          <w:numId w:val="38"/>
        </w:numPr>
        <w:rPr>
          <w:rFonts w:ascii="Arial" w:hAnsi="Arial" w:cs="Arial"/>
        </w:rPr>
      </w:pPr>
      <w:r w:rsidRPr="009D7C79">
        <w:rPr>
          <w:rFonts w:ascii="Arial" w:hAnsi="Arial" w:cs="Arial"/>
        </w:rPr>
        <w:t xml:space="preserve">Die Zahlen „kleben“ an der Tafel. Erkläre, wie das möglich ist. </w:t>
      </w:r>
    </w:p>
    <w:p w:rsidR="00000000" w:rsidRPr="009D7C79" w:rsidRDefault="00884F4C" w:rsidP="009D7C79">
      <w:pPr>
        <w:numPr>
          <w:ilvl w:val="0"/>
          <w:numId w:val="38"/>
        </w:numPr>
        <w:rPr>
          <w:rFonts w:ascii="Arial" w:hAnsi="Arial" w:cs="Arial"/>
        </w:rPr>
      </w:pPr>
      <w:r w:rsidRPr="009D7C79">
        <w:rPr>
          <w:rFonts w:ascii="Arial" w:hAnsi="Arial" w:cs="Arial"/>
        </w:rPr>
        <w:t>Der Magnet zieht einige Münzen an, andere nicht. Erkläre.</w:t>
      </w:r>
    </w:p>
    <w:p w:rsidR="00A44231" w:rsidRDefault="00A44231" w:rsidP="00A44231">
      <w:pPr>
        <w:rPr>
          <w:rFonts w:ascii="Arial" w:hAnsi="Arial" w:cs="Arial"/>
        </w:rPr>
      </w:pPr>
    </w:p>
    <w:p w:rsidR="00947979" w:rsidRDefault="00947979" w:rsidP="00A44231">
      <w:pPr>
        <w:rPr>
          <w:rFonts w:ascii="Arial" w:hAnsi="Arial" w:cs="Arial"/>
        </w:rPr>
      </w:pPr>
    </w:p>
    <w:tbl>
      <w:tblPr>
        <w:tblStyle w:val="Tabellengitternetz"/>
        <w:tblW w:w="6240" w:type="dxa"/>
        <w:tblLook w:val="0420" w:firstRow="1" w:lastRow="0" w:firstColumn="0" w:lastColumn="0" w:noHBand="0" w:noVBand="1"/>
      </w:tblPr>
      <w:tblGrid>
        <w:gridCol w:w="3210"/>
        <w:gridCol w:w="1515"/>
        <w:gridCol w:w="1515"/>
      </w:tblGrid>
      <w:tr w:rsidR="00947979" w:rsidRPr="00A44231" w:rsidTr="008655E8">
        <w:trPr>
          <w:trHeight w:val="584"/>
        </w:trPr>
        <w:tc>
          <w:tcPr>
            <w:tcW w:w="3210" w:type="dxa"/>
            <w:tcBorders>
              <w:top w:val="nil"/>
              <w:left w:val="nil"/>
            </w:tcBorders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</w:t>
            </w:r>
          </w:p>
        </w:tc>
        <w:tc>
          <w:tcPr>
            <w:tcW w:w="1515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  <w:r w:rsidRPr="00A44231">
              <w:rPr>
                <w:rFonts w:ascii="Arial" w:hAnsi="Arial" w:cs="Arial"/>
                <w:b/>
                <w:bCs/>
              </w:rPr>
              <w:t>kann ich nicht</w:t>
            </w: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  <w:hideMark/>
          </w:tcPr>
          <w:p w:rsidR="00947979" w:rsidRPr="00A44231" w:rsidRDefault="009D7C79" w:rsidP="008655E8">
            <w:pPr>
              <w:rPr>
                <w:rFonts w:ascii="Arial" w:hAnsi="Arial" w:cs="Arial"/>
                <w:b/>
              </w:rPr>
            </w:pPr>
            <w:r w:rsidRPr="009D7C79">
              <w:rPr>
                <w:rFonts w:ascii="Arial" w:hAnsi="Arial" w:cs="Arial"/>
                <w:b/>
              </w:rPr>
              <w:t>a) Anwendungen von ferromagnetischen Materialien erklären</w:t>
            </w: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  <w:hideMark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  <w:tr w:rsidR="00947979" w:rsidRPr="00A44231" w:rsidTr="008655E8">
        <w:trPr>
          <w:trHeight w:val="584"/>
        </w:trPr>
        <w:tc>
          <w:tcPr>
            <w:tcW w:w="3210" w:type="dxa"/>
            <w:shd w:val="clear" w:color="auto" w:fill="BFBFBF" w:themeFill="background1" w:themeFillShade="BF"/>
            <w:vAlign w:val="center"/>
          </w:tcPr>
          <w:p w:rsidR="00947979" w:rsidRPr="00A44231" w:rsidRDefault="009D7C79" w:rsidP="008655E8">
            <w:pPr>
              <w:rPr>
                <w:rFonts w:ascii="Arial" w:hAnsi="Arial" w:cs="Arial"/>
                <w:b/>
              </w:rPr>
            </w:pPr>
            <w:r w:rsidRPr="009D7C79">
              <w:rPr>
                <w:rFonts w:ascii="Arial" w:hAnsi="Arial" w:cs="Arial"/>
                <w:b/>
              </w:rPr>
              <w:t>b) Nicht ferromagnetische und ferromagnetische Materialien unterscheiden</w:t>
            </w: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15" w:type="dxa"/>
            <w:vAlign w:val="center"/>
          </w:tcPr>
          <w:p w:rsidR="00947979" w:rsidRPr="00A44231" w:rsidRDefault="00947979" w:rsidP="008655E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A44231" w:rsidRPr="00497865" w:rsidRDefault="00A44231" w:rsidP="00A44231">
      <w:pPr>
        <w:rPr>
          <w:rFonts w:ascii="Arial" w:hAnsi="Arial" w:cs="Arial"/>
        </w:rPr>
      </w:pPr>
    </w:p>
    <w:sectPr w:rsidR="00A44231" w:rsidRPr="00497865" w:rsidSect="00A44231">
      <w:footerReference w:type="default" r:id="rId19"/>
      <w:pgSz w:w="16838" w:h="11906" w:orient="landscape"/>
      <w:pgMar w:top="1134" w:right="1134" w:bottom="1134" w:left="1134" w:header="709" w:footer="709" w:gutter="0"/>
      <w:cols w:num="2" w:space="226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F4C" w:rsidRDefault="00884F4C" w:rsidP="005A45C8">
      <w:r>
        <w:separator/>
      </w:r>
    </w:p>
  </w:endnote>
  <w:endnote w:type="continuationSeparator" w:id="0">
    <w:p w:rsidR="00884F4C" w:rsidRDefault="00884F4C" w:rsidP="005A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5C8" w:rsidRPr="00144B9C" w:rsidRDefault="007F72F8" w:rsidP="00A44231">
    <w:pPr>
      <w:pStyle w:val="Fuzeile"/>
      <w:tabs>
        <w:tab w:val="clear" w:pos="4536"/>
        <w:tab w:val="clear" w:pos="9072"/>
        <w:tab w:val="right" w:pos="14459"/>
      </w:tabs>
      <w:rPr>
        <w:rFonts w:ascii="Helvetica" w:hAnsi="Helvetica"/>
        <w:color w:val="999999"/>
        <w:sz w:val="18"/>
      </w:rPr>
    </w:pPr>
    <w:r>
      <w:rPr>
        <w:rFonts w:ascii="Helvetica" w:hAnsi="Helvetica"/>
        <w:color w:val="999999"/>
        <w:sz w:val="18"/>
      </w:rPr>
      <w:t xml:space="preserve">ZPG BNT </w:t>
    </w:r>
    <w:r w:rsidR="00144B9C" w:rsidRPr="003215FD">
      <w:rPr>
        <w:rFonts w:ascii="Helvetica" w:hAnsi="Helvetica"/>
        <w:color w:val="999999"/>
        <w:sz w:val="18"/>
      </w:rPr>
      <w:tab/>
    </w:r>
    <w:r w:rsidR="009146EC">
      <w:rPr>
        <w:rFonts w:ascii="Helvetica" w:hAnsi="Helvetica"/>
        <w:color w:val="999999"/>
        <w:sz w:val="18"/>
      </w:rPr>
      <w:fldChar w:fldCharType="begin"/>
    </w:r>
    <w:r w:rsidR="009146EC">
      <w:rPr>
        <w:rFonts w:ascii="Helvetica" w:hAnsi="Helvetica"/>
        <w:color w:val="999999"/>
        <w:sz w:val="18"/>
      </w:rPr>
      <w:instrText xml:space="preserve"> FILENAME   \* MERGEFORMAT </w:instrText>
    </w:r>
    <w:r w:rsidR="009146EC">
      <w:rPr>
        <w:rFonts w:ascii="Helvetica" w:hAnsi="Helvetica"/>
        <w:color w:val="999999"/>
        <w:sz w:val="18"/>
      </w:rPr>
      <w:fldChar w:fldCharType="separate"/>
    </w:r>
    <w:r w:rsidR="00E543D3">
      <w:rPr>
        <w:rFonts w:ascii="Helvetica" w:hAnsi="Helvetica"/>
        <w:noProof/>
        <w:color w:val="999999"/>
        <w:sz w:val="18"/>
      </w:rPr>
      <w:t>2217_Check-In_AB_Ferromagnetische+Materialien.docx</w:t>
    </w:r>
    <w:r w:rsidR="009146EC">
      <w:rPr>
        <w:rFonts w:ascii="Helvetica" w:hAnsi="Helvetica"/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F4C" w:rsidRDefault="00884F4C" w:rsidP="005A45C8">
      <w:r>
        <w:separator/>
      </w:r>
    </w:p>
  </w:footnote>
  <w:footnote w:type="continuationSeparator" w:id="0">
    <w:p w:rsidR="00884F4C" w:rsidRDefault="00884F4C" w:rsidP="005A4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2">
    <w:nsid w:val="00000003"/>
    <w:multiLevelType w:val="multilevel"/>
    <w:tmpl w:val="00000003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284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4"/>
      </w:pPr>
    </w:lvl>
    <w:lvl w:ilvl="2">
      <w:start w:val="1"/>
      <w:numFmt w:val="lowerLetter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lowerLetter"/>
      <w:lvlText w:val="%5)"/>
      <w:lvlJc w:val="left"/>
      <w:pPr>
        <w:tabs>
          <w:tab w:val="num" w:pos="567"/>
        </w:tabs>
        <w:ind w:left="567" w:hanging="284"/>
      </w:pPr>
    </w:lvl>
    <w:lvl w:ilvl="5">
      <w:start w:val="1"/>
      <w:numFmt w:val="lowerLetter"/>
      <w:lvlText w:val="%6)"/>
      <w:lvlJc w:val="left"/>
      <w:pPr>
        <w:tabs>
          <w:tab w:val="num" w:pos="567"/>
        </w:tabs>
        <w:ind w:left="567" w:hanging="284"/>
      </w:pPr>
    </w:lvl>
    <w:lvl w:ilvl="6">
      <w:start w:val="1"/>
      <w:numFmt w:val="lowerLetter"/>
      <w:lvlText w:val="%7)"/>
      <w:lvlJc w:val="left"/>
      <w:pPr>
        <w:tabs>
          <w:tab w:val="num" w:pos="567"/>
        </w:tabs>
        <w:ind w:left="567" w:hanging="284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284"/>
      </w:pPr>
    </w:lvl>
    <w:lvl w:ilvl="8">
      <w:start w:val="1"/>
      <w:numFmt w:val="lowerLetter"/>
      <w:lvlText w:val="%9)"/>
      <w:lvlJc w:val="left"/>
      <w:pPr>
        <w:tabs>
          <w:tab w:val="num" w:pos="567"/>
        </w:tabs>
        <w:ind w:left="567" w:hanging="284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C668BA"/>
    <w:multiLevelType w:val="hybridMultilevel"/>
    <w:tmpl w:val="F7B6A60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B40E0A"/>
    <w:multiLevelType w:val="hybridMultilevel"/>
    <w:tmpl w:val="8FEE2F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566DF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37CC9"/>
    <w:multiLevelType w:val="hybridMultilevel"/>
    <w:tmpl w:val="ED7AF0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1A05511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330A96"/>
    <w:multiLevelType w:val="hybridMultilevel"/>
    <w:tmpl w:val="ACB8967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3B479C"/>
    <w:multiLevelType w:val="hybridMultilevel"/>
    <w:tmpl w:val="CB96C19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9063139"/>
    <w:multiLevelType w:val="hybridMultilevel"/>
    <w:tmpl w:val="3CC26C9E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D160A17"/>
    <w:multiLevelType w:val="hybridMultilevel"/>
    <w:tmpl w:val="9FD41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FD4019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5127D8"/>
    <w:multiLevelType w:val="hybridMultilevel"/>
    <w:tmpl w:val="70A87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FB2118"/>
    <w:multiLevelType w:val="hybridMultilevel"/>
    <w:tmpl w:val="9C66648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F272CFE"/>
    <w:multiLevelType w:val="hybridMultilevel"/>
    <w:tmpl w:val="88D828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03513E7"/>
    <w:multiLevelType w:val="hybridMultilevel"/>
    <w:tmpl w:val="7E12DCDA"/>
    <w:lvl w:ilvl="0" w:tplc="18ACDD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04EBB4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C58019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DF2C5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7CC61E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8BC651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0B45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FEA0F8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03A54E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D84DFF"/>
    <w:multiLevelType w:val="hybridMultilevel"/>
    <w:tmpl w:val="FC96B4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B32197"/>
    <w:multiLevelType w:val="hybridMultilevel"/>
    <w:tmpl w:val="A7D40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50667DD"/>
    <w:multiLevelType w:val="hybridMultilevel"/>
    <w:tmpl w:val="AE64C54E"/>
    <w:lvl w:ilvl="0" w:tplc="DC46194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4AE7C4A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83408DAE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E5EAFCF8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7EB4289C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3B64DD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F3B88DF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E622442A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695E961E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15D5E02"/>
    <w:multiLevelType w:val="hybridMultilevel"/>
    <w:tmpl w:val="8C04D9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BE2A29"/>
    <w:multiLevelType w:val="hybridMultilevel"/>
    <w:tmpl w:val="A0EE66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4E4233"/>
    <w:multiLevelType w:val="hybridMultilevel"/>
    <w:tmpl w:val="A2DC3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E00585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6A4135"/>
    <w:multiLevelType w:val="hybridMultilevel"/>
    <w:tmpl w:val="A844B632"/>
    <w:lvl w:ilvl="0" w:tplc="37784E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9293A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628411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244994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49ABA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0AEE1A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A4487B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992B8B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76A7B7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D24431"/>
    <w:multiLevelType w:val="hybridMultilevel"/>
    <w:tmpl w:val="A8AE9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584CBF"/>
    <w:multiLevelType w:val="hybridMultilevel"/>
    <w:tmpl w:val="B9E894A4"/>
    <w:lvl w:ilvl="0" w:tplc="09D460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7B60F6"/>
    <w:multiLevelType w:val="hybridMultilevel"/>
    <w:tmpl w:val="7BFE42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627463"/>
    <w:multiLevelType w:val="hybridMultilevel"/>
    <w:tmpl w:val="123AB23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AD84CA8"/>
    <w:multiLevelType w:val="hybridMultilevel"/>
    <w:tmpl w:val="0B92612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FC1406"/>
    <w:multiLevelType w:val="hybridMultilevel"/>
    <w:tmpl w:val="A6FA5B14"/>
    <w:lvl w:ilvl="0" w:tplc="DCB8228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2371939"/>
    <w:multiLevelType w:val="hybridMultilevel"/>
    <w:tmpl w:val="9B823FC4"/>
    <w:lvl w:ilvl="0" w:tplc="BEECD88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56EAACEE" w:tentative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9F50400C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892CF59E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341C64C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79A8886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DBBC3808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D854AD5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8BA239EA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4">
    <w:nsid w:val="66F17158"/>
    <w:multiLevelType w:val="hybridMultilevel"/>
    <w:tmpl w:val="2780A9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D09331A"/>
    <w:multiLevelType w:val="hybridMultilevel"/>
    <w:tmpl w:val="3E26A5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D364423"/>
    <w:multiLevelType w:val="hybridMultilevel"/>
    <w:tmpl w:val="71B21EE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D7B2878"/>
    <w:multiLevelType w:val="hybridMultilevel"/>
    <w:tmpl w:val="78DE546A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0"/>
  </w:num>
  <w:num w:numId="7">
    <w:abstractNumId w:val="32"/>
  </w:num>
  <w:num w:numId="8">
    <w:abstractNumId w:val="36"/>
  </w:num>
  <w:num w:numId="9">
    <w:abstractNumId w:val="15"/>
  </w:num>
  <w:num w:numId="10">
    <w:abstractNumId w:val="16"/>
  </w:num>
  <w:num w:numId="11">
    <w:abstractNumId w:val="31"/>
  </w:num>
  <w:num w:numId="12">
    <w:abstractNumId w:val="34"/>
  </w:num>
  <w:num w:numId="13">
    <w:abstractNumId w:val="12"/>
  </w:num>
  <w:num w:numId="14">
    <w:abstractNumId w:val="35"/>
  </w:num>
  <w:num w:numId="15">
    <w:abstractNumId w:val="37"/>
  </w:num>
  <w:num w:numId="16">
    <w:abstractNumId w:val="23"/>
  </w:num>
  <w:num w:numId="17">
    <w:abstractNumId w:val="27"/>
  </w:num>
  <w:num w:numId="18">
    <w:abstractNumId w:val="19"/>
  </w:num>
  <w:num w:numId="19">
    <w:abstractNumId w:val="24"/>
  </w:num>
  <w:num w:numId="20">
    <w:abstractNumId w:val="6"/>
  </w:num>
  <w:num w:numId="21">
    <w:abstractNumId w:val="20"/>
  </w:num>
  <w:num w:numId="22">
    <w:abstractNumId w:val="22"/>
  </w:num>
  <w:num w:numId="23">
    <w:abstractNumId w:val="29"/>
  </w:num>
  <w:num w:numId="24">
    <w:abstractNumId w:val="7"/>
  </w:num>
  <w:num w:numId="25">
    <w:abstractNumId w:val="11"/>
  </w:num>
  <w:num w:numId="26">
    <w:abstractNumId w:val="25"/>
  </w:num>
  <w:num w:numId="27">
    <w:abstractNumId w:val="9"/>
  </w:num>
  <w:num w:numId="28">
    <w:abstractNumId w:val="28"/>
  </w:num>
  <w:num w:numId="29">
    <w:abstractNumId w:val="14"/>
  </w:num>
  <w:num w:numId="30">
    <w:abstractNumId w:val="8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33"/>
  </w:num>
  <w:num w:numId="36">
    <w:abstractNumId w:val="21"/>
  </w:num>
  <w:num w:numId="37">
    <w:abstractNumId w:val="1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09E"/>
    <w:rsid w:val="00033D71"/>
    <w:rsid w:val="00052D4B"/>
    <w:rsid w:val="00095F7B"/>
    <w:rsid w:val="000D3846"/>
    <w:rsid w:val="000D4FDE"/>
    <w:rsid w:val="000E3C08"/>
    <w:rsid w:val="001219E3"/>
    <w:rsid w:val="0013107F"/>
    <w:rsid w:val="001315F3"/>
    <w:rsid w:val="00144B9C"/>
    <w:rsid w:val="0014526B"/>
    <w:rsid w:val="001529CB"/>
    <w:rsid w:val="001610E4"/>
    <w:rsid w:val="001714C5"/>
    <w:rsid w:val="001B0B09"/>
    <w:rsid w:val="001E546C"/>
    <w:rsid w:val="001F734F"/>
    <w:rsid w:val="00211A06"/>
    <w:rsid w:val="0021409B"/>
    <w:rsid w:val="002C4FFA"/>
    <w:rsid w:val="002C6D81"/>
    <w:rsid w:val="002E3FBC"/>
    <w:rsid w:val="002E75E5"/>
    <w:rsid w:val="002F55D8"/>
    <w:rsid w:val="0030422B"/>
    <w:rsid w:val="003059B8"/>
    <w:rsid w:val="003074CB"/>
    <w:rsid w:val="003253AF"/>
    <w:rsid w:val="00325440"/>
    <w:rsid w:val="00333A7E"/>
    <w:rsid w:val="00380B02"/>
    <w:rsid w:val="00381CAA"/>
    <w:rsid w:val="00392692"/>
    <w:rsid w:val="003B624D"/>
    <w:rsid w:val="003B6553"/>
    <w:rsid w:val="003F358E"/>
    <w:rsid w:val="00403567"/>
    <w:rsid w:val="00406A00"/>
    <w:rsid w:val="00412C7D"/>
    <w:rsid w:val="0046031A"/>
    <w:rsid w:val="004627DD"/>
    <w:rsid w:val="00466356"/>
    <w:rsid w:val="00494001"/>
    <w:rsid w:val="00497865"/>
    <w:rsid w:val="004A022E"/>
    <w:rsid w:val="004A757B"/>
    <w:rsid w:val="00547A68"/>
    <w:rsid w:val="00584753"/>
    <w:rsid w:val="005A45C8"/>
    <w:rsid w:val="005D21CF"/>
    <w:rsid w:val="00600393"/>
    <w:rsid w:val="0065655B"/>
    <w:rsid w:val="00671EDE"/>
    <w:rsid w:val="00673F41"/>
    <w:rsid w:val="006838D8"/>
    <w:rsid w:val="006901A8"/>
    <w:rsid w:val="006A4D9F"/>
    <w:rsid w:val="006C27CB"/>
    <w:rsid w:val="006E0072"/>
    <w:rsid w:val="006E5C15"/>
    <w:rsid w:val="00710404"/>
    <w:rsid w:val="0071409E"/>
    <w:rsid w:val="0077761E"/>
    <w:rsid w:val="00785C08"/>
    <w:rsid w:val="007A6566"/>
    <w:rsid w:val="007D0F4F"/>
    <w:rsid w:val="007E6278"/>
    <w:rsid w:val="007F72F8"/>
    <w:rsid w:val="0083225F"/>
    <w:rsid w:val="00861D79"/>
    <w:rsid w:val="008839C5"/>
    <w:rsid w:val="00884F4C"/>
    <w:rsid w:val="00897120"/>
    <w:rsid w:val="008A0672"/>
    <w:rsid w:val="0090774B"/>
    <w:rsid w:val="00913CFF"/>
    <w:rsid w:val="009146EC"/>
    <w:rsid w:val="00915289"/>
    <w:rsid w:val="009373E2"/>
    <w:rsid w:val="00947979"/>
    <w:rsid w:val="009621C4"/>
    <w:rsid w:val="00977D53"/>
    <w:rsid w:val="00993984"/>
    <w:rsid w:val="009B6008"/>
    <w:rsid w:val="009D473E"/>
    <w:rsid w:val="009D59F2"/>
    <w:rsid w:val="009D7C79"/>
    <w:rsid w:val="009E0034"/>
    <w:rsid w:val="009E248B"/>
    <w:rsid w:val="009F6BB9"/>
    <w:rsid w:val="00A145AE"/>
    <w:rsid w:val="00A44231"/>
    <w:rsid w:val="00A714BC"/>
    <w:rsid w:val="00AA7E33"/>
    <w:rsid w:val="00AB3490"/>
    <w:rsid w:val="00AD4FBC"/>
    <w:rsid w:val="00AE0C02"/>
    <w:rsid w:val="00AE5F85"/>
    <w:rsid w:val="00B15ECA"/>
    <w:rsid w:val="00B7556C"/>
    <w:rsid w:val="00B9424C"/>
    <w:rsid w:val="00B94AD1"/>
    <w:rsid w:val="00BA7D05"/>
    <w:rsid w:val="00BB1396"/>
    <w:rsid w:val="00BC0A4A"/>
    <w:rsid w:val="00BF307B"/>
    <w:rsid w:val="00BF56A0"/>
    <w:rsid w:val="00C03103"/>
    <w:rsid w:val="00C34845"/>
    <w:rsid w:val="00C74049"/>
    <w:rsid w:val="00C8755D"/>
    <w:rsid w:val="00CB12AD"/>
    <w:rsid w:val="00CB4BA5"/>
    <w:rsid w:val="00CC168D"/>
    <w:rsid w:val="00CD2460"/>
    <w:rsid w:val="00CE0FFD"/>
    <w:rsid w:val="00CE56ED"/>
    <w:rsid w:val="00CE63E8"/>
    <w:rsid w:val="00CE708D"/>
    <w:rsid w:val="00CF7D9C"/>
    <w:rsid w:val="00D0114D"/>
    <w:rsid w:val="00D97A36"/>
    <w:rsid w:val="00DB5C34"/>
    <w:rsid w:val="00DF3E92"/>
    <w:rsid w:val="00DF5D47"/>
    <w:rsid w:val="00E10116"/>
    <w:rsid w:val="00E37DDD"/>
    <w:rsid w:val="00E543D3"/>
    <w:rsid w:val="00E55894"/>
    <w:rsid w:val="00E92D99"/>
    <w:rsid w:val="00EB6A40"/>
    <w:rsid w:val="00ED0778"/>
    <w:rsid w:val="00F9135E"/>
    <w:rsid w:val="00FC6BAD"/>
    <w:rsid w:val="00FD143D"/>
    <w:rsid w:val="00FD5388"/>
    <w:rsid w:val="00FF3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KopfzeileZchn">
    <w:name w:val="Kopfzeile Zchn"/>
    <w:basedOn w:val="Absatz-Standardschriftart1"/>
    <w:uiPriority w:val="99"/>
  </w:style>
  <w:style w:type="character" w:customStyle="1" w:styleId="FuzeileZchn">
    <w:name w:val="Fußzeile Zchn"/>
    <w:basedOn w:val="Absatz-Standardschriftart1"/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Nummerierungszeichen">
    <w:name w:val="Nummerierungszeichen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customStyle="1" w:styleId="Listenabsatz1">
    <w:name w:val="Listenabsatz1"/>
    <w:basedOn w:val="Standard"/>
    <w:pPr>
      <w:ind w:left="720"/>
    </w:pPr>
  </w:style>
  <w:style w:type="paragraph" w:styleId="Kopfzeile">
    <w:name w:val="header"/>
    <w:basedOn w:val="Standard"/>
    <w:uiPriority w:val="99"/>
    <w:pPr>
      <w:suppressLineNumbers/>
      <w:tabs>
        <w:tab w:val="center" w:pos="4536"/>
        <w:tab w:val="right" w:pos="9072"/>
      </w:tabs>
      <w:spacing w:line="100" w:lineRule="atLeast"/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  <w:spacing w:line="100" w:lineRule="atLeast"/>
    </w:pPr>
  </w:style>
  <w:style w:type="paragraph" w:customStyle="1" w:styleId="Sprechblasentext1">
    <w:name w:val="Sprechblasentext1"/>
    <w:basedOn w:val="Standard"/>
    <w:pPr>
      <w:spacing w:line="100" w:lineRule="atLeast"/>
    </w:pPr>
    <w:rPr>
      <w:rFonts w:ascii="Tahoma" w:hAnsi="Tahoma" w:cs="Tahoma"/>
      <w:sz w:val="16"/>
      <w:szCs w:val="16"/>
    </w:rPr>
  </w:style>
  <w:style w:type="paragraph" w:customStyle="1" w:styleId="Rahmeninhalt">
    <w:name w:val="Rahmeninhalt"/>
    <w:basedOn w:val="Textkrper"/>
  </w:style>
  <w:style w:type="table" w:customStyle="1" w:styleId="Tabellengitternetz">
    <w:name w:val="Tabellengitternetz"/>
    <w:basedOn w:val="NormaleTabelle"/>
    <w:rsid w:val="00977D5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F3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34F2"/>
    <w:pPr>
      <w:suppressAutoHyphens w:val="0"/>
    </w:pPr>
    <w:rPr>
      <w:rFonts w:eastAsia="Times New Roman" w:cs="Times New Roman"/>
      <w:kern w:val="0"/>
      <w:sz w:val="20"/>
      <w:szCs w:val="20"/>
      <w:lang w:eastAsia="de-DE" w:bidi="ar-SA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34F2"/>
  </w:style>
  <w:style w:type="paragraph" w:styleId="Sprechblasentext">
    <w:name w:val="Balloon Text"/>
    <w:basedOn w:val="Standard"/>
    <w:link w:val="SprechblasentextZchn1"/>
    <w:uiPriority w:val="99"/>
    <w:semiHidden/>
    <w:unhideWhenUsed/>
    <w:rsid w:val="00FF34F2"/>
    <w:rPr>
      <w:rFonts w:ascii="Tahoma" w:hAnsi="Tahoma"/>
      <w:sz w:val="16"/>
      <w:szCs w:val="14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rsid w:val="00FF34F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Default">
    <w:name w:val="Default"/>
    <w:rsid w:val="009D59F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Absatz-Standardschriftart"/>
    <w:rsid w:val="008839C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839C5"/>
    <w:pPr>
      <w:suppressAutoHyphens w:val="0"/>
      <w:ind w:left="720"/>
      <w:contextualSpacing/>
    </w:pPr>
    <w:rPr>
      <w:rFonts w:eastAsia="Times New Roman" w:cs="Times New Roman"/>
      <w:kern w:val="0"/>
      <w:lang w:eastAsia="de-DE" w:bidi="ar-SA"/>
    </w:rPr>
  </w:style>
  <w:style w:type="table" w:styleId="Tabellenraster">
    <w:name w:val="Table Grid"/>
    <w:basedOn w:val="NormaleTabelle"/>
    <w:rsid w:val="00412C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Standard"/>
    <w:uiPriority w:val="99"/>
    <w:unhideWhenUsed/>
    <w:rsid w:val="00A44231"/>
    <w:pPr>
      <w:suppressAutoHyphens w:val="0"/>
      <w:spacing w:before="100" w:beforeAutospacing="1" w:after="100" w:afterAutospacing="1"/>
    </w:pPr>
    <w:rPr>
      <w:rFonts w:eastAsiaTheme="minorEastAsia" w:cs="Times New Roman"/>
      <w:kern w:val="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99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5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0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82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8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0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60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910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7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6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ixelio.de/media/665863" TargetMode="External"/><Relationship Id="rId18" Type="http://schemas.openxmlformats.org/officeDocument/2006/relationships/image" Target="media/image8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hyperlink" Target="http://www.pixelio.de/media/665863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76FBC-671F-4287-B53D-86778D323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</vt:lpstr>
    </vt:vector>
  </TitlesOfParts>
  <Company>Microsoft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</dc:title>
  <dc:creator>Carl-Julian Pardall</dc:creator>
  <cp:lastModifiedBy>Carl-Julian</cp:lastModifiedBy>
  <cp:revision>17</cp:revision>
  <cp:lastPrinted>2017-03-09T11:20:00Z</cp:lastPrinted>
  <dcterms:created xsi:type="dcterms:W3CDTF">2017-01-15T22:37:00Z</dcterms:created>
  <dcterms:modified xsi:type="dcterms:W3CDTF">2017-03-09T11:20:00Z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