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A44231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</w:t>
      </w:r>
      <w:r w:rsidR="000C7100">
        <w:rPr>
          <w:rFonts w:ascii="Arial" w:hAnsi="Arial" w:cs="Arial"/>
          <w:b/>
        </w:rPr>
        <w:t>Konvektion</w:t>
      </w:r>
      <w:r w:rsidR="000B55E6">
        <w:rPr>
          <w:rFonts w:ascii="Arial" w:hAnsi="Arial" w:cs="Arial"/>
          <w:b/>
        </w:rPr>
        <w:tab/>
        <w:t>A</w:t>
      </w:r>
    </w:p>
    <w:p w:rsidR="009146EC" w:rsidRDefault="000C7100" w:rsidP="00497865">
      <w:pPr>
        <w:rPr>
          <w:rFonts w:ascii="Arial" w:hAnsi="Arial" w:cs="Arial"/>
        </w:rPr>
      </w:pPr>
      <w:r w:rsidRPr="000C7100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59F057" wp14:editId="0B6627AE">
                <wp:simplePos x="0" y="0"/>
                <wp:positionH relativeFrom="column">
                  <wp:align>right</wp:align>
                </wp:positionH>
                <wp:positionV relativeFrom="paragraph">
                  <wp:posOffset>159385</wp:posOffset>
                </wp:positionV>
                <wp:extent cx="1980000" cy="1329900"/>
                <wp:effectExtent l="0" t="0" r="1270" b="3810"/>
                <wp:wrapSquare wrapText="bothSides"/>
                <wp:docPr id="6" name="Gruppier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80000" cy="1329900"/>
                          <a:chOff x="0" y="0"/>
                          <a:chExt cx="2160000" cy="1455872"/>
                        </a:xfrm>
                      </wpg:grpSpPr>
                      <wps:wsp>
                        <wps:cNvPr id="2" name="Textfeld 12"/>
                        <wps:cNvSpPr txBox="1"/>
                        <wps:spPr>
                          <a:xfrm>
                            <a:off x="0" y="1095086"/>
                            <a:ext cx="2160000" cy="3607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7100" w:rsidRPr="000C7100" w:rsidRDefault="000C7100" w:rsidP="000C7100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</w:t>
                              </w:r>
                              <w:hyperlink r:id="rId9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CC0</w:t>
                                </w:r>
                              </w:hyperlink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) von </w:t>
                              </w:r>
                              <w:proofErr w:type="spellStart"/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kropekk_pl</w:t>
                              </w:r>
                              <w:proofErr w:type="spellEnd"/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hyperlink r:id="rId10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https</w:t>
                                </w:r>
                              </w:hyperlink>
                              <w:hyperlink r:id="rId11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://</w:t>
                                </w:r>
                                <w:r w:rsidRPr="000C7100">
                                  <w:rPr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  <w:u w:val="single"/>
                                  </w:rPr>
                                  <w:br/>
                                </w:r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pixabay.com/de/suppe-zupka-chi%C5%84skaho-abendessen-313759/</w:t>
                                </w:r>
                              </w:hyperlink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160000" cy="11509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" o:spid="_x0000_s1026" style="position:absolute;margin-left:104.7pt;margin-top:12.55pt;width:155.9pt;height:104.7pt;z-index:251665408;mso-position-horizontal:right;mso-width-relative:margin;mso-height-relative:margin" coordsize="21600,145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top:10950;width:21600;height:3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xpsEA&#10;AADaAAAADwAAAGRycy9kb3ducmV2LnhtbESPzarCMBSE94LvEI7gTlNFrlKNogXBjQt/Fi6PzbEt&#10;bU5qE2t9e3Phwl0OM/MNs9p0phItNa6wrGAyjkAQp1YXnCm4XvajBQjnkTVWlknBhxxs1v3eCmNt&#10;33yi9uwzESDsYlSQe1/HUro0J4NubGvi4D1sY9AH2WRSN/gOcFPJaRT9SIMFh4Uca0pySsvzyyi4&#10;lV1i/H6+u5f0PBx3s8S190Sp4aDbLkF46vx/+K990Aqm8Hsl3AC5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tsabBAAAA2gAAAA8AAAAAAAAAAAAAAAAAmAIAAGRycy9kb3du&#10;cmV2LnhtbFBLBQYAAAAABAAEAPUAAACGAwAAAAA=&#10;" filled="f" stroked="f" strokeweight=".5pt">
                  <v:textbox inset="1mm,1mm,1mm,1mm">
                    <w:txbxContent>
                      <w:p w:rsidR="000C7100" w:rsidRPr="000C7100" w:rsidRDefault="000C7100" w:rsidP="000C7100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</w:t>
                        </w:r>
                        <w:hyperlink r:id="rId13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CC0</w:t>
                          </w:r>
                        </w:hyperlink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) von </w:t>
                        </w:r>
                        <w:proofErr w:type="spellStart"/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kropekk_pl</w:t>
                        </w:r>
                        <w:proofErr w:type="spellEnd"/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hyperlink r:id="rId14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https</w:t>
                          </w:r>
                        </w:hyperlink>
                        <w:hyperlink r:id="rId15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://</w:t>
                          </w:r>
                          <w:r w:rsidRPr="000C7100">
                            <w:rPr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  <w:u w:val="single"/>
                            </w:rPr>
                            <w:br/>
                          </w:r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pixabay.com/de/suppe-zupka-chi%C5%84skaho-abendessen-313759/</w:t>
                          </w:r>
                        </w:hyperlink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(12.03.17)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width:21600;height:115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PqhXEAAAA2gAAAA8AAABkcnMvZG93bnJldi54bWxEj0FrwkAUhO8F/8PyhF7EbFQsJWaVVmha&#10;EISm0l4f2WcSzL4N2W0S/71bEHocZuYbJt2NphE9da62rGARxSCIC6trLhWcvt7mzyCcR9bYWCYF&#10;V3Kw204eUky0HfiT+tyXIkDYJaig8r5NpHRFRQZdZFvi4J1tZ9AH2ZVSdzgEuGnkMo6fpMGaw0KF&#10;Le0rKi75r1FwWA+z2Wv9fj7EWTv46/Hne5mxUo/T8WUDwtPo/8P39odWsIK/K+EGyO0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KPqhXEAAAA2gAAAA8AAAAAAAAAAAAAAAAA&#10;nwIAAGRycy9kb3ducmV2LnhtbFBLBQYAAAAABAAEAPcAAACQAwAAAAA=&#10;">
                  <v:imagedata r:id="rId16" o:title=""/>
                  <v:path arrowok="t"/>
                </v:shape>
                <w10:wrap type="square"/>
              </v:group>
            </w:pict>
          </mc:Fallback>
        </mc:AlternateContent>
      </w:r>
    </w:p>
    <w:p w:rsidR="00000000" w:rsidRPr="005F4648" w:rsidRDefault="000C7100" w:rsidP="005F4648">
      <w:pPr>
        <w:pStyle w:val="Listenabsatz"/>
        <w:numPr>
          <w:ilvl w:val="0"/>
          <w:numId w:val="40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0C7100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DCC402" wp14:editId="0158218D">
                <wp:simplePos x="0" y="0"/>
                <wp:positionH relativeFrom="column">
                  <wp:posOffset>1913890</wp:posOffset>
                </wp:positionH>
                <wp:positionV relativeFrom="paragraph">
                  <wp:posOffset>1344295</wp:posOffset>
                </wp:positionV>
                <wp:extent cx="1979930" cy="2825750"/>
                <wp:effectExtent l="0" t="0" r="1270" b="0"/>
                <wp:wrapSquare wrapText="bothSides"/>
                <wp:docPr id="8" name="Gruppier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79930" cy="2825750"/>
                          <a:chOff x="0" y="1995110"/>
                          <a:chExt cx="2160000" cy="3083902"/>
                        </a:xfrm>
                      </wpg:grpSpPr>
                      <wps:wsp>
                        <wps:cNvPr id="5" name="Textfeld 12"/>
                        <wps:cNvSpPr txBox="1"/>
                        <wps:spPr>
                          <a:xfrm>
                            <a:off x="0" y="4822182"/>
                            <a:ext cx="2160000" cy="256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7100" w:rsidRPr="000C7100" w:rsidRDefault="000C7100" w:rsidP="000C7100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</w:t>
                              </w:r>
                              <w:hyperlink r:id="rId17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CC0</w:t>
                                </w:r>
                              </w:hyperlink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) von </w:t>
                              </w:r>
                              <w:proofErr w:type="spellStart"/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msbritt</w:t>
                              </w:r>
                              <w:proofErr w:type="spellEnd"/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hyperlink r:id="rId18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https://</w:t>
                                </w:r>
                              </w:hyperlink>
                              <w:hyperlink r:id="rId19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pixabay.</w:t>
                                </w:r>
                                <w:r w:rsidRPr="000C7100">
                                  <w:rPr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  <w:u w:val="single"/>
                                  </w:rPr>
                                  <w:br/>
                                </w:r>
                              </w:hyperlink>
                              <w:hyperlink r:id="rId20" w:history="1">
                                <w:proofErr w:type="spellStart"/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com</w:t>
                                </w:r>
                                <w:proofErr w:type="spellEnd"/>
                              </w:hyperlink>
                              <w:hyperlink r:id="rId21" w:history="1">
                                <w:r w:rsidRPr="000C7100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/de/feuer-funke-lagerfeuer-flamme-1873169/</w:t>
                                </w:r>
                              </w:hyperlink>
                              <w:r w:rsidRPr="000C7100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95110"/>
                            <a:ext cx="2160000" cy="28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9" style="position:absolute;left:0;text-align:left;margin-left:150.7pt;margin-top:105.85pt;width:155.9pt;height:222.5pt;z-index:251666432;mso-width-relative:margin;mso-height-relative:margin" coordorigin=",19951" coordsize="21600,308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">
                <o:lock v:ext="edit" aspectratio="t"/>
                <v:shape id="Textfeld 12" o:spid="_x0000_s1030" type="#_x0000_t202" style="position:absolute;top:48221;width:21600;height:2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Qp0sIA&#10;AADaAAAADwAAAGRycy9kb3ducmV2LnhtbESPT4vCMBTE74LfIbwFb5qu6Cpdo2hB8OLBPwePz+Zt&#10;W9q81CbW+u2NIOxxmJnfMItVZyrRUuMKywq+RxEI4tTqgjMF59N2OAfhPLLGyjIpeJKD1bLfW2Cs&#10;7YMP1B59JgKEXYwKcu/rWEqX5mTQjWxNHLw/2xj0QTaZ1A0+AtxUchxFP9JgwWEhx5qSnNLyeDcK&#10;LmWXGL+dba4l3Xb7zSRx7TVRavDVrX9BeOr8f/jT3mkFU3hfC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CnSwgAAANoAAAAPAAAAAAAAAAAAAAAAAJgCAABkcnMvZG93&#10;bnJldi54bWxQSwUGAAAAAAQABAD1AAAAhwMAAAAA&#10;" filled="f" stroked="f" strokeweight=".5pt">
                  <v:textbox inset="1mm,1mm,1mm,1mm">
                    <w:txbxContent>
                      <w:p w:rsidR="000C7100" w:rsidRPr="000C7100" w:rsidRDefault="000C7100" w:rsidP="000C7100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</w:t>
                        </w:r>
                        <w:hyperlink r:id="rId23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CC0</w:t>
                          </w:r>
                        </w:hyperlink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) von </w:t>
                        </w:r>
                        <w:proofErr w:type="spellStart"/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msbritt</w:t>
                        </w:r>
                        <w:proofErr w:type="spellEnd"/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hyperlink r:id="rId24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https://</w:t>
                          </w:r>
                        </w:hyperlink>
                        <w:hyperlink r:id="rId25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pixabay.</w:t>
                          </w:r>
                          <w:r w:rsidRPr="000C7100">
                            <w:rPr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  <w:u w:val="single"/>
                            </w:rPr>
                            <w:br/>
                          </w:r>
                        </w:hyperlink>
                        <w:hyperlink r:id="rId26" w:history="1">
                          <w:proofErr w:type="spellStart"/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com</w:t>
                          </w:r>
                          <w:proofErr w:type="spellEnd"/>
                        </w:hyperlink>
                        <w:hyperlink r:id="rId27" w:history="1">
                          <w:r w:rsidRPr="000C7100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/de/feuer-funke-lagerfeuer-flamme-1873169/</w:t>
                          </w:r>
                        </w:hyperlink>
                        <w:r w:rsidRPr="000C7100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(12.03.17)</w:t>
                        </w:r>
                      </w:p>
                    </w:txbxContent>
                  </v:textbox>
                </v:shape>
                <v:shape id="Grafik 7" o:spid="_x0000_s1031" type="#_x0000_t75" style="position:absolute;top:19951;width:21600;height:28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nptvDAAAA2gAAAA8AAABkcnMvZG93bnJldi54bWxEj91qwkAUhO8LfYflFLyrm4r4E7ORVhCl&#10;ULDWBzjkHJPU7NmQXTW+vVsoeDnMzDdMtuxtoy7c+dqJgbdhAoqlcFRLaeDws36dgfIBhbBxwgZu&#10;7GGZPz9lmJK7yjdf9qFUESI+RQNVCG2qtS8qtuiHrmWJ3tF1FkOUXampw2uE20aPkmSiLdYSFyps&#10;eVVxcdqfrYFZeRr/0lQ+NtvdiubU02b3+WXM4KV/X4AK3IdH+L+9JQNT+LsSb4DO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iem28MAAADaAAAADwAAAAAAAAAAAAAAAACf&#10;AgAAZHJzL2Rvd25yZXYueG1sUEsFBgAAAAAEAAQA9wAAAI8DAAAAAA==&#10;">
                  <v:imagedata r:id="rId28" o:title=""/>
                  <v:path arrowok="t"/>
                </v:shape>
                <w10:wrap type="square"/>
              </v:group>
            </w:pict>
          </mc:Fallback>
        </mc:AlternateContent>
      </w:r>
      <w:r w:rsidR="00613D42" w:rsidRPr="005F4648">
        <w:rPr>
          <w:rFonts w:ascii="Arial" w:hAnsi="Arial" w:cs="Arial"/>
        </w:rPr>
        <w:t>Paul pustet kräftig, um seine Suppe kühl</w:t>
      </w:r>
      <w:r w:rsidR="00613D42" w:rsidRPr="005F4648">
        <w:rPr>
          <w:rFonts w:ascii="Arial" w:hAnsi="Arial" w:cs="Arial"/>
        </w:rPr>
        <w:t xml:space="preserve">er zu machen. </w:t>
      </w:r>
      <w:r w:rsidR="00613D42" w:rsidRPr="005F4648">
        <w:rPr>
          <w:rFonts w:ascii="Arial" w:hAnsi="Arial" w:cs="Arial"/>
        </w:rPr>
        <w:br/>
        <w:t>Erstelle ein pas</w:t>
      </w:r>
      <w:r w:rsidR="00613D42" w:rsidRPr="005F4648">
        <w:rPr>
          <w:rFonts w:ascii="Arial" w:hAnsi="Arial" w:cs="Arial"/>
        </w:rPr>
        <w:t>sendes Energie</w:t>
      </w:r>
      <w:r w:rsidR="00613D42" w:rsidRPr="005F4648">
        <w:rPr>
          <w:rFonts w:ascii="Arial" w:hAnsi="Arial" w:cs="Arial"/>
        </w:rPr>
        <w:t>flussdiagramm.</w:t>
      </w:r>
      <w:r w:rsidR="0014551F">
        <w:rPr>
          <w:rFonts w:ascii="Arial" w:hAnsi="Arial" w:cs="Arial"/>
        </w:rPr>
        <w:br/>
      </w:r>
      <w:r w:rsidR="0014551F">
        <w:rPr>
          <w:rFonts w:ascii="Arial" w:hAnsi="Arial" w:cs="Arial"/>
        </w:rPr>
        <w:br/>
      </w:r>
    </w:p>
    <w:p w:rsidR="00000000" w:rsidRPr="0014551F" w:rsidRDefault="00613D42" w:rsidP="0014551F">
      <w:pPr>
        <w:pStyle w:val="Listenabsatz"/>
        <w:numPr>
          <w:ilvl w:val="0"/>
          <w:numId w:val="40"/>
        </w:numPr>
        <w:spacing w:after="120"/>
        <w:contextualSpacing w:val="0"/>
        <w:rPr>
          <w:rFonts w:ascii="Arial" w:hAnsi="Arial" w:cs="Arial"/>
        </w:rPr>
      </w:pPr>
      <w:r w:rsidRPr="0014551F">
        <w:rPr>
          <w:rFonts w:ascii="Arial" w:hAnsi="Arial" w:cs="Arial"/>
        </w:rPr>
        <w:t xml:space="preserve">Beim Lagerfeuer fliegen glühende </w:t>
      </w:r>
      <w:proofErr w:type="spellStart"/>
      <w:r w:rsidRPr="0014551F">
        <w:rPr>
          <w:rFonts w:ascii="Arial" w:hAnsi="Arial" w:cs="Arial"/>
        </w:rPr>
        <w:t>Rußstückchen</w:t>
      </w:r>
      <w:proofErr w:type="spellEnd"/>
      <w:r w:rsidRPr="0014551F">
        <w:rPr>
          <w:rFonts w:ascii="Arial" w:hAnsi="Arial" w:cs="Arial"/>
        </w:rPr>
        <w:t xml:space="preserve"> in die Luft. </w:t>
      </w:r>
      <w:r w:rsidRPr="0014551F">
        <w:rPr>
          <w:rFonts w:ascii="Arial" w:hAnsi="Arial" w:cs="Arial"/>
        </w:rPr>
        <w:br/>
        <w:t>Erkläre, wie es dazu kommt.</w:t>
      </w:r>
    </w:p>
    <w:p w:rsidR="00A44231" w:rsidRDefault="00A44231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p w:rsidR="0014551F" w:rsidRDefault="0014551F" w:rsidP="0014551F">
      <w:pPr>
        <w:spacing w:line="360" w:lineRule="auto"/>
        <w:rPr>
          <w:rFonts w:ascii="Arial" w:hAnsi="Arial" w:cs="Arial"/>
        </w:rPr>
      </w:pPr>
    </w:p>
    <w:p w:rsidR="0014551F" w:rsidRDefault="0014551F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A44231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14551F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14551F">
              <w:rPr>
                <w:rFonts w:ascii="Arial" w:hAnsi="Arial" w:cs="Arial"/>
                <w:b/>
              </w:rPr>
              <w:t>) Energieflussdiagramm zur Konvektion erstellen</w:t>
            </w: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  <w:tr w:rsidR="005F4648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5F4648" w:rsidRPr="005B0607" w:rsidRDefault="0014551F" w:rsidP="00A44231">
            <w:pPr>
              <w:rPr>
                <w:rFonts w:ascii="Arial" w:hAnsi="Arial" w:cs="Arial"/>
                <w:b/>
              </w:rPr>
            </w:pPr>
            <w:r w:rsidRPr="0014551F">
              <w:rPr>
                <w:rFonts w:ascii="Arial" w:hAnsi="Arial" w:cs="Arial"/>
                <w:b/>
              </w:rPr>
              <w:t>b) Entstehen von Aufwinden erklären</w:t>
            </w:r>
          </w:p>
        </w:tc>
        <w:tc>
          <w:tcPr>
            <w:tcW w:w="1515" w:type="dxa"/>
            <w:vAlign w:val="center"/>
          </w:tcPr>
          <w:p w:rsidR="005F4648" w:rsidRPr="00A44231" w:rsidRDefault="005F4648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5F4648" w:rsidRPr="00A44231" w:rsidRDefault="005F4648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FC6BAD" w:rsidRDefault="00947979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 w:rsidR="000C7100">
        <w:rPr>
          <w:rFonts w:ascii="Arial" w:hAnsi="Arial" w:cs="Arial"/>
          <w:b/>
        </w:rPr>
        <w:t>Konvektion</w:t>
      </w:r>
      <w:r w:rsidR="000B55E6">
        <w:rPr>
          <w:rFonts w:ascii="Arial" w:hAnsi="Arial" w:cs="Arial"/>
          <w:b/>
        </w:rPr>
        <w:tab/>
        <w:t>B</w:t>
      </w:r>
    </w:p>
    <w:p w:rsidR="00A44231" w:rsidRDefault="00D24F5E" w:rsidP="00497865">
      <w:pPr>
        <w:rPr>
          <w:rFonts w:ascii="Arial" w:hAnsi="Arial" w:cs="Arial"/>
        </w:rPr>
      </w:pPr>
      <w:r w:rsidRPr="00D24F5E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C0FEA9" wp14:editId="1AF663A7">
                <wp:simplePos x="0" y="0"/>
                <wp:positionH relativeFrom="margin">
                  <wp:align>right</wp:align>
                </wp:positionH>
                <wp:positionV relativeFrom="paragraph">
                  <wp:posOffset>127000</wp:posOffset>
                </wp:positionV>
                <wp:extent cx="1980000" cy="1598400"/>
                <wp:effectExtent l="0" t="0" r="1270" b="1905"/>
                <wp:wrapSquare wrapText="bothSides"/>
                <wp:docPr id="115" name="Gruppier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80000" cy="1598400"/>
                          <a:chOff x="0" y="0"/>
                          <a:chExt cx="2160000" cy="1743985"/>
                        </a:xfrm>
                      </wpg:grpSpPr>
                      <pic:pic xmlns:pic="http://schemas.openxmlformats.org/drawingml/2006/picture">
                        <pic:nvPicPr>
                          <pic:cNvPr id="116" name="Grafik 116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741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" name="Textfeld 12"/>
                        <wps:cNvSpPr txBox="1"/>
                        <wps:spPr>
                          <a:xfrm>
                            <a:off x="0" y="1554616"/>
                            <a:ext cx="2160000" cy="1893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4F5E" w:rsidRPr="00D24F5E" w:rsidRDefault="00D24F5E" w:rsidP="00D24F5E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D24F5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C.-J. </w:t>
                              </w:r>
                              <w:proofErr w:type="spellStart"/>
                              <w:r w:rsidRPr="00D24F5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" o:spid="_x0000_s1032" style="position:absolute;margin-left:104.7pt;margin-top:10pt;width:155.9pt;height:125.85pt;z-index:251669504;mso-position-horizontal:right;mso-position-horizontal-relative:margin;mso-width-relative:margin;mso-height-relative:margin" coordsize="21600,174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">
                <o:lock v:ext="edit" aspectratio="t"/>
                <v:shape id="Grafik 116" o:spid="_x0000_s1033" type="#_x0000_t75" style="position:absolute;width:21600;height:1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clhTAAAAA3AAAAA8AAABkcnMvZG93bnJldi54bWxET02LwjAQvQv+hzDC3jS1LCJdo4i4IrIX&#10;del5aMY22ExKk23rvzfCgrd5vM9ZbQZbi45abxwrmM8SEMSF04ZLBb/X7+kShA/IGmvHpOBBHjbr&#10;8WiFmXY9n6m7hFLEEPYZKqhCaDIpfVGRRT9zDXHkbq61GCJsS6lb7GO4rWWaJAtp0XBsqLChXUXF&#10;/fJnFaTeDIfP3HDe73/23fKen25JqtTHZNh+gQg0hLf4333Ucf58Aa9n4gVy/Q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VyWFMAAAADcAAAADwAAAAAAAAAAAAAAAACfAgAA&#10;ZHJzL2Rvd25yZXYueG1sUEsFBgAAAAAEAAQA9wAAAIwDAAAAAA==&#10;">
                  <v:imagedata r:id="rId30" o:title=""/>
                  <v:path arrowok="t"/>
                </v:shape>
                <v:shape id="Textfeld 12" o:spid="_x0000_s1034" type="#_x0000_t202" style="position:absolute;top:15546;width:21600;height: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3TQsIA&#10;AADcAAAADwAAAGRycy9kb3ducmV2LnhtbERPTWvCQBC9F/oflil4qxtFakmzEQ0IuXio7aHHMTsm&#10;IdnZmF2T+O9dQehtHu9zks1kWjFQ72rLChbzCARxYXXNpYLfn/37JwjnkTW2lknBjRxs0teXBGNt&#10;R/6m4ehLEULYxaig8r6LpXRFRQbd3HbEgTvb3qAPsC+l7nEM4aaVyyj6kAZrDg0VdpRVVDTHq1Hw&#10;10yZ8fv17tTQJT/sVpkbTplSs7dp+wXC0+T/xU93rsP8xRo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dNCwgAAANwAAAAPAAAAAAAAAAAAAAAAAJgCAABkcnMvZG93&#10;bnJldi54bWxQSwUGAAAAAAQABAD1AAAAhwMAAAAA&#10;" filled="f" stroked="f" strokeweight=".5pt">
                  <v:textbox inset="1mm,1mm,1mm,1mm">
                    <w:txbxContent>
                      <w:p w:rsidR="00D24F5E" w:rsidRPr="00D24F5E" w:rsidRDefault="00D24F5E" w:rsidP="00D24F5E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D24F5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C.-J. </w:t>
                        </w:r>
                        <w:proofErr w:type="spellStart"/>
                        <w:r w:rsidRPr="00D24F5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FE6B66" w:rsidRPr="005B0607" w:rsidRDefault="00D24F5E" w:rsidP="0014551F">
      <w:pPr>
        <w:numPr>
          <w:ilvl w:val="0"/>
          <w:numId w:val="41"/>
        </w:numPr>
        <w:tabs>
          <w:tab w:val="num" w:pos="720"/>
        </w:tabs>
        <w:spacing w:after="120"/>
        <w:rPr>
          <w:rFonts w:ascii="Arial" w:hAnsi="Arial" w:cs="Arial"/>
        </w:rPr>
      </w:pPr>
      <w:r w:rsidRPr="00D24F5E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55FA18" wp14:editId="79683E09">
                <wp:simplePos x="0" y="0"/>
                <wp:positionH relativeFrom="margin">
                  <wp:posOffset>7259955</wp:posOffset>
                </wp:positionH>
                <wp:positionV relativeFrom="paragraph">
                  <wp:posOffset>1546225</wp:posOffset>
                </wp:positionV>
                <wp:extent cx="1979930" cy="2865120"/>
                <wp:effectExtent l="0" t="0" r="1270" b="0"/>
                <wp:wrapSquare wrapText="bothSides"/>
                <wp:docPr id="1" name="Gruppier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79930" cy="2865120"/>
                          <a:chOff x="0" y="2058615"/>
                          <a:chExt cx="2160000" cy="3126385"/>
                        </a:xfrm>
                      </wpg:grpSpPr>
                      <wps:wsp>
                        <wps:cNvPr id="113" name="Textfeld 12"/>
                        <wps:cNvSpPr txBox="1"/>
                        <wps:spPr>
                          <a:xfrm>
                            <a:off x="0" y="4921194"/>
                            <a:ext cx="2160000" cy="2638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4F5E" w:rsidRPr="00D24F5E" w:rsidRDefault="00D24F5E" w:rsidP="00D24F5E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D24F5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© Angelina </w:t>
                              </w:r>
                              <w:proofErr w:type="spellStart"/>
                              <w:r w:rsidRPr="00D24F5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Ströbel</w:t>
                              </w:r>
                              <w:proofErr w:type="spellEnd"/>
                              <w:r w:rsidRPr="00D24F5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 / pixelio.de </w:t>
                              </w:r>
                              <w:hyperlink r:id="rId31" w:history="1">
                                <w:r w:rsidRPr="00D24F5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http://</w:t>
                                </w:r>
                              </w:hyperlink>
                              <w:hyperlink r:id="rId32" w:history="1">
                                <w:r w:rsidRPr="00D24F5E"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www.pixelio.de/media/432537</w:t>
                                </w:r>
                              </w:hyperlink>
                              <w:r w:rsidRPr="00D24F5E"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 (12.03.17)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Grafik 114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058615"/>
                            <a:ext cx="2160000" cy="28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35" style="position:absolute;left:0;text-align:left;margin-left:571.65pt;margin-top:121.75pt;width:155.9pt;height:225.6pt;z-index:251668480;mso-position-horizontal-relative:margin;mso-width-relative:margin;mso-height-relative:margin" coordorigin=",20586" coordsize="21600,312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">
                <o:lock v:ext="edit" aspectratio="t"/>
                <v:shape id="Textfeld 12" o:spid="_x0000_s1036" type="#_x0000_t202" style="position:absolute;top:49211;width:21600;height:2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bVQcMA&#10;AADcAAAADwAAAGRycy9kb3ducmV2LnhtbERPTWvCQBC9F/oflhF6qxtraSW6Sg0EcvFg9NDjmB2T&#10;kOxsml2T9N+7BaG3ebzP2ewm04qBeldbVrCYRyCIC6trLhWcT+nrCoTzyBpby6Tglxzsts9PG4y1&#10;HflIQ+5LEULYxaig8r6LpXRFRQbd3HbEgbva3qAPsC+l7nEM4aaVb1H0IQ3WHBoq7CipqGjym1Hw&#10;3UyJ8enn/tLQT3bYvyduuCRKvcymrzUIT5P/Fz/cmQ7zF0v4eyZc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bVQcMAAADcAAAADwAAAAAAAAAAAAAAAACYAgAAZHJzL2Rv&#10;d25yZXYueG1sUEsFBgAAAAAEAAQA9QAAAIgDAAAAAA==&#10;" filled="f" stroked="f" strokeweight=".5pt">
                  <v:textbox inset="1mm,1mm,1mm,1mm">
                    <w:txbxContent>
                      <w:p w:rsidR="00D24F5E" w:rsidRPr="00D24F5E" w:rsidRDefault="00D24F5E" w:rsidP="00D24F5E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D24F5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© Angelina </w:t>
                        </w:r>
                        <w:proofErr w:type="spellStart"/>
                        <w:r w:rsidRPr="00D24F5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Ströbel</w:t>
                        </w:r>
                        <w:proofErr w:type="spellEnd"/>
                        <w:r w:rsidRPr="00D24F5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 / pixelio.de </w:t>
                        </w:r>
                        <w:hyperlink r:id="rId34" w:history="1">
                          <w:r w:rsidRPr="00D24F5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http://</w:t>
                          </w:r>
                        </w:hyperlink>
                        <w:hyperlink r:id="rId35" w:history="1">
                          <w:r w:rsidRPr="00D24F5E">
                            <w:rPr>
                              <w:rStyle w:val="Hyperlink"/>
                              <w:rFonts w:ascii="Arial" w:eastAsia="Times New Roman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www.pixelio.de/media/432537</w:t>
                          </w:r>
                        </w:hyperlink>
                        <w:r w:rsidRPr="00D24F5E"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 (12.03.17)</w:t>
                        </w:r>
                      </w:p>
                    </w:txbxContent>
                  </v:textbox>
                </v:shape>
                <v:shape id="Grafik 114" o:spid="_x0000_s1037" type="#_x0000_t75" style="position:absolute;top:20586;width:21600;height:28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oUk3CAAAA3AAAAA8AAABkcnMvZG93bnJldi54bWxET0trwkAQvhf6H5YReim6sYiU6CpSCXgI&#10;iI9Lb0N2TILZ2ZAdY/Lvu4VCb/PxPWe9HVyjeupC7dnAfJaAIi68rbk0cL1k009QQZAtNp7JwEgB&#10;tpvXlzWm1j/5RP1ZShVDOKRooBJpU61DUZHDMPMtceRuvnMoEXalth0+Y7hr9EeSLLXDmmNDhS19&#10;VVTczw9nwFL2fcVaxr3k7/0jy4+LfDwa8zYZditQQoP8i//cBxvnzxfw+0y8QG9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aFJNwgAAANwAAAAPAAAAAAAAAAAAAAAAAJ8C&#10;AABkcnMvZG93bnJldi54bWxQSwUGAAAAAAQABAD3AAAAjgMAAAAA&#10;">
                  <v:imagedata r:id="rId36" o:title=""/>
                  <v:path arrowok="t"/>
                </v:shape>
                <w10:wrap type="square" anchorx="margin"/>
              </v:group>
            </w:pict>
          </mc:Fallback>
        </mc:AlternateContent>
      </w:r>
      <w:r w:rsidR="0014551F" w:rsidRPr="0014551F">
        <w:rPr>
          <w:rFonts w:ascii="Arial" w:hAnsi="Arial" w:cs="Arial"/>
        </w:rPr>
        <w:t>Leonie pustet kräftig über ihre Hände. Das fühlt sich kühl an.</w:t>
      </w:r>
      <w:r w:rsidR="0014551F" w:rsidRPr="0014551F">
        <w:rPr>
          <w:rFonts w:ascii="Arial" w:hAnsi="Arial" w:cs="Arial"/>
        </w:rPr>
        <w:br/>
        <w:t>Erstelle ein pas</w:t>
      </w:r>
      <w:r w:rsidR="0014551F">
        <w:rPr>
          <w:rFonts w:ascii="Arial" w:hAnsi="Arial" w:cs="Arial"/>
        </w:rPr>
        <w:t>sendes Energie</w:t>
      </w:r>
      <w:r w:rsidR="0014551F" w:rsidRPr="0014551F">
        <w:rPr>
          <w:rFonts w:ascii="Arial" w:hAnsi="Arial" w:cs="Arial"/>
        </w:rPr>
        <w:t>flussdiagramm.</w:t>
      </w:r>
      <w:r w:rsidR="0014551F" w:rsidRPr="0014551F">
        <w:rPr>
          <w:rFonts w:ascii="Arial" w:hAnsi="Arial" w:cs="Arial"/>
        </w:rPr>
        <w:br/>
      </w:r>
      <w:r w:rsidR="0014551F">
        <w:rPr>
          <w:rFonts w:ascii="Arial" w:hAnsi="Arial" w:cs="Arial"/>
        </w:rPr>
        <w:br/>
      </w:r>
      <w:r w:rsidR="0014551F">
        <w:rPr>
          <w:rFonts w:ascii="Arial" w:hAnsi="Arial" w:cs="Arial"/>
        </w:rPr>
        <w:br/>
      </w:r>
    </w:p>
    <w:p w:rsidR="00000000" w:rsidRPr="0014551F" w:rsidRDefault="00613D42" w:rsidP="0014551F">
      <w:pPr>
        <w:numPr>
          <w:ilvl w:val="0"/>
          <w:numId w:val="41"/>
        </w:numPr>
        <w:tabs>
          <w:tab w:val="num" w:pos="720"/>
        </w:tabs>
        <w:rPr>
          <w:rFonts w:ascii="Arial" w:hAnsi="Arial" w:cs="Arial"/>
        </w:rPr>
      </w:pPr>
      <w:r w:rsidRPr="0014551F">
        <w:rPr>
          <w:rFonts w:ascii="Arial" w:hAnsi="Arial" w:cs="Arial"/>
        </w:rPr>
        <w:t>Wenn die Kerzen ange</w:t>
      </w:r>
      <w:r w:rsidRPr="0014551F">
        <w:rPr>
          <w:rFonts w:ascii="Arial" w:hAnsi="Arial" w:cs="Arial"/>
        </w:rPr>
        <w:t xml:space="preserve">zündet sind, </w:t>
      </w:r>
      <w:proofErr w:type="spellStart"/>
      <w:r w:rsidR="0014551F">
        <w:rPr>
          <w:rFonts w:ascii="Arial" w:hAnsi="Arial" w:cs="Arial"/>
        </w:rPr>
        <w:t>dre-hen</w:t>
      </w:r>
      <w:proofErr w:type="spellEnd"/>
      <w:r w:rsidR="0014551F">
        <w:rPr>
          <w:rFonts w:ascii="Arial" w:hAnsi="Arial" w:cs="Arial"/>
        </w:rPr>
        <w:t xml:space="preserve"> sich die Flügel der Weih</w:t>
      </w:r>
      <w:r w:rsidRPr="0014551F">
        <w:rPr>
          <w:rFonts w:ascii="Arial" w:hAnsi="Arial" w:cs="Arial"/>
        </w:rPr>
        <w:t>nachtspyramide.</w:t>
      </w:r>
      <w:r w:rsidRPr="0014551F">
        <w:rPr>
          <w:rFonts w:ascii="Arial" w:hAnsi="Arial" w:cs="Arial"/>
        </w:rPr>
        <w:br/>
        <w:t>Erkläre, wie es dazu kommt.</w:t>
      </w:r>
    </w:p>
    <w:p w:rsidR="00FE6B66" w:rsidRPr="005B0607" w:rsidRDefault="00FE6B66" w:rsidP="0014551F">
      <w:pPr>
        <w:tabs>
          <w:tab w:val="num" w:pos="720"/>
        </w:tabs>
        <w:rPr>
          <w:rFonts w:ascii="Arial" w:hAnsi="Arial" w:cs="Arial"/>
        </w:rPr>
      </w:pPr>
    </w:p>
    <w:p w:rsidR="00A44231" w:rsidRDefault="00A44231" w:rsidP="005B0607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p w:rsidR="00A44231" w:rsidRDefault="00A44231" w:rsidP="00A44231">
      <w:pPr>
        <w:rPr>
          <w:rFonts w:ascii="Arial" w:hAnsi="Arial" w:cs="Arial"/>
        </w:rPr>
      </w:pPr>
    </w:p>
    <w:p w:rsidR="00947979" w:rsidRDefault="00947979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947979" w:rsidRPr="00A44231" w:rsidTr="008655E8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14551F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14551F">
              <w:rPr>
                <w:rFonts w:ascii="Arial" w:hAnsi="Arial" w:cs="Arial"/>
                <w:b/>
              </w:rPr>
              <w:t>) Energieflussdiagramm zur Konvektion erstellen</w:t>
            </w: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  <w:tr w:rsidR="0014551F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14551F" w:rsidRPr="005B0607" w:rsidRDefault="0014551F" w:rsidP="008655E8">
            <w:pPr>
              <w:rPr>
                <w:rFonts w:ascii="Arial" w:hAnsi="Arial" w:cs="Arial"/>
                <w:b/>
              </w:rPr>
            </w:pPr>
            <w:r w:rsidRPr="0014551F">
              <w:rPr>
                <w:rFonts w:ascii="Arial" w:hAnsi="Arial" w:cs="Arial"/>
                <w:b/>
              </w:rPr>
              <w:t>b) Entstehen von Aufwinden erklären</w:t>
            </w:r>
            <w:bookmarkStart w:id="0" w:name="_GoBack"/>
            <w:bookmarkEnd w:id="0"/>
          </w:p>
        </w:tc>
        <w:tc>
          <w:tcPr>
            <w:tcW w:w="1515" w:type="dxa"/>
            <w:vAlign w:val="center"/>
          </w:tcPr>
          <w:p w:rsidR="0014551F" w:rsidRPr="00A44231" w:rsidRDefault="0014551F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14551F" w:rsidRPr="00A44231" w:rsidRDefault="0014551F" w:rsidP="008655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97865" w:rsidRDefault="00A44231" w:rsidP="00A44231">
      <w:pPr>
        <w:rPr>
          <w:rFonts w:ascii="Arial" w:hAnsi="Arial" w:cs="Arial"/>
        </w:rPr>
      </w:pPr>
    </w:p>
    <w:sectPr w:rsidR="00A44231" w:rsidRPr="00497865" w:rsidSect="00A44231">
      <w:footerReference w:type="default" r:id="rId37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42" w:rsidRDefault="00613D42" w:rsidP="005A45C8">
      <w:r>
        <w:separator/>
      </w:r>
    </w:p>
  </w:endnote>
  <w:endnote w:type="continuationSeparator" w:id="0">
    <w:p w:rsidR="00613D42" w:rsidRDefault="00613D42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0C7100" w:rsidRDefault="007F72F8" w:rsidP="00A44231">
    <w:pPr>
      <w:pStyle w:val="Fuzeile"/>
      <w:tabs>
        <w:tab w:val="clear" w:pos="4536"/>
        <w:tab w:val="clear" w:pos="9072"/>
        <w:tab w:val="right" w:pos="14459"/>
      </w:tabs>
      <w:rPr>
        <w:rFonts w:ascii="Arial" w:hAnsi="Arial" w:cs="Arial"/>
        <w:color w:val="999999"/>
        <w:sz w:val="18"/>
      </w:rPr>
    </w:pPr>
    <w:r w:rsidRPr="000C7100">
      <w:rPr>
        <w:rFonts w:ascii="Arial" w:hAnsi="Arial" w:cs="Arial"/>
        <w:color w:val="999999"/>
        <w:sz w:val="18"/>
      </w:rPr>
      <w:t>ZPG BNT</w:t>
    </w:r>
    <w:r w:rsidR="000B55E6" w:rsidRPr="000C7100">
      <w:rPr>
        <w:rFonts w:ascii="Arial" w:hAnsi="Arial" w:cs="Arial"/>
        <w:color w:val="999999"/>
        <w:sz w:val="18"/>
      </w:rPr>
      <w:t xml:space="preserve"> 2017</w:t>
    </w:r>
    <w:r w:rsidRPr="000C7100">
      <w:rPr>
        <w:rFonts w:ascii="Arial" w:hAnsi="Arial" w:cs="Arial"/>
        <w:color w:val="999999"/>
        <w:sz w:val="18"/>
      </w:rPr>
      <w:t xml:space="preserve"> </w:t>
    </w:r>
    <w:r w:rsidR="00144B9C" w:rsidRPr="000C7100">
      <w:rPr>
        <w:rFonts w:ascii="Arial" w:hAnsi="Arial" w:cs="Arial"/>
        <w:color w:val="999999"/>
        <w:sz w:val="18"/>
      </w:rPr>
      <w:tab/>
    </w:r>
    <w:r w:rsidR="009146EC" w:rsidRPr="000C7100">
      <w:rPr>
        <w:rFonts w:ascii="Arial" w:hAnsi="Arial" w:cs="Arial"/>
        <w:color w:val="999999"/>
        <w:sz w:val="18"/>
      </w:rPr>
      <w:fldChar w:fldCharType="begin"/>
    </w:r>
    <w:r w:rsidR="009146EC" w:rsidRPr="000C7100">
      <w:rPr>
        <w:rFonts w:ascii="Arial" w:hAnsi="Arial" w:cs="Arial"/>
        <w:color w:val="999999"/>
        <w:sz w:val="18"/>
      </w:rPr>
      <w:instrText xml:space="preserve"> FILENAME   \* MERGEFORMAT </w:instrText>
    </w:r>
    <w:r w:rsidR="009146EC" w:rsidRPr="000C7100">
      <w:rPr>
        <w:rFonts w:ascii="Arial" w:hAnsi="Arial" w:cs="Arial"/>
        <w:color w:val="999999"/>
        <w:sz w:val="18"/>
      </w:rPr>
      <w:fldChar w:fldCharType="separate"/>
    </w:r>
    <w:r w:rsidR="001E396F">
      <w:rPr>
        <w:rFonts w:ascii="Arial" w:hAnsi="Arial" w:cs="Arial"/>
        <w:noProof/>
        <w:color w:val="999999"/>
        <w:sz w:val="18"/>
      </w:rPr>
      <w:t>4428_Check-In_AB_Konvektion.docx</w:t>
    </w:r>
    <w:r w:rsidR="009146EC" w:rsidRPr="000C7100">
      <w:rPr>
        <w:rFonts w:ascii="Arial" w:hAnsi="Arial" w:cs="Arial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42" w:rsidRDefault="00613D42" w:rsidP="005A45C8">
      <w:r>
        <w:separator/>
      </w:r>
    </w:p>
  </w:footnote>
  <w:footnote w:type="continuationSeparator" w:id="0">
    <w:p w:rsidR="00613D42" w:rsidRDefault="00613D42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947137"/>
    <w:multiLevelType w:val="hybridMultilevel"/>
    <w:tmpl w:val="395E5CFC"/>
    <w:lvl w:ilvl="0" w:tplc="AA9ED9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B1C6A1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80202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28665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0D8578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61600C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3320F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9520C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E163A0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1B09C9"/>
    <w:multiLevelType w:val="hybridMultilevel"/>
    <w:tmpl w:val="1F1013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478B8"/>
    <w:multiLevelType w:val="hybridMultilevel"/>
    <w:tmpl w:val="F8D8308E"/>
    <w:lvl w:ilvl="0" w:tplc="1BBA26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5C2FE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0C29B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6BC4F4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D76639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DA8A1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D66953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14FE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DE615C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BC6BB7"/>
    <w:multiLevelType w:val="hybridMultilevel"/>
    <w:tmpl w:val="2DF445EA"/>
    <w:lvl w:ilvl="0" w:tplc="AB5C5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E892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9C0A13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0584FA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9BC492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18BF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C84145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6B28E7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87C9D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5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54957"/>
    <w:multiLevelType w:val="hybridMultilevel"/>
    <w:tmpl w:val="B816B1E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753D23"/>
    <w:multiLevelType w:val="hybridMultilevel"/>
    <w:tmpl w:val="4FB2EEBE"/>
    <w:lvl w:ilvl="0" w:tplc="8DAA1A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FFECE5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7214DCE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C39238B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E218562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1860A3D8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05BAFD7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90E640BE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0C9E6BC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1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8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DEC12FF"/>
    <w:multiLevelType w:val="hybridMultilevel"/>
    <w:tmpl w:val="E96ED57E"/>
    <w:lvl w:ilvl="0" w:tplc="CAB4FA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BAA0FD58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E1CAA828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9F1A533A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7D66DD8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645C9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77489FAE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F4EE7E2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74406F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3">
    <w:nsid w:val="7DF7441E"/>
    <w:multiLevelType w:val="hybridMultilevel"/>
    <w:tmpl w:val="0A606D2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4"/>
  </w:num>
  <w:num w:numId="7">
    <w:abstractNumId w:val="36"/>
  </w:num>
  <w:num w:numId="8">
    <w:abstractNumId w:val="40"/>
  </w:num>
  <w:num w:numId="9">
    <w:abstractNumId w:val="18"/>
  </w:num>
  <w:num w:numId="10">
    <w:abstractNumId w:val="20"/>
  </w:num>
  <w:num w:numId="11">
    <w:abstractNumId w:val="35"/>
  </w:num>
  <w:num w:numId="12">
    <w:abstractNumId w:val="38"/>
  </w:num>
  <w:num w:numId="13">
    <w:abstractNumId w:val="14"/>
  </w:num>
  <w:num w:numId="14">
    <w:abstractNumId w:val="39"/>
  </w:num>
  <w:num w:numId="15">
    <w:abstractNumId w:val="41"/>
  </w:num>
  <w:num w:numId="16">
    <w:abstractNumId w:val="26"/>
  </w:num>
  <w:num w:numId="17">
    <w:abstractNumId w:val="31"/>
  </w:num>
  <w:num w:numId="18">
    <w:abstractNumId w:val="22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33"/>
  </w:num>
  <w:num w:numId="24">
    <w:abstractNumId w:val="9"/>
  </w:num>
  <w:num w:numId="25">
    <w:abstractNumId w:val="13"/>
  </w:num>
  <w:num w:numId="26">
    <w:abstractNumId w:val="28"/>
  </w:num>
  <w:num w:numId="27">
    <w:abstractNumId w:val="11"/>
  </w:num>
  <w:num w:numId="28">
    <w:abstractNumId w:val="32"/>
  </w:num>
  <w:num w:numId="29">
    <w:abstractNumId w:val="16"/>
  </w:num>
  <w:num w:numId="30">
    <w:abstractNumId w:val="10"/>
  </w:num>
  <w:num w:numId="31">
    <w:abstractNumId w:val="15"/>
  </w:num>
  <w:num w:numId="32">
    <w:abstractNumId w:val="21"/>
  </w:num>
  <w:num w:numId="33">
    <w:abstractNumId w:val="6"/>
  </w:num>
  <w:num w:numId="34">
    <w:abstractNumId w:val="12"/>
  </w:num>
  <w:num w:numId="35">
    <w:abstractNumId w:val="37"/>
  </w:num>
  <w:num w:numId="36">
    <w:abstractNumId w:val="24"/>
  </w:num>
  <w:num w:numId="37">
    <w:abstractNumId w:val="7"/>
  </w:num>
  <w:num w:numId="38">
    <w:abstractNumId w:val="43"/>
  </w:num>
  <w:num w:numId="39">
    <w:abstractNumId w:val="42"/>
  </w:num>
  <w:num w:numId="40">
    <w:abstractNumId w:val="29"/>
  </w:num>
  <w:num w:numId="41">
    <w:abstractNumId w:val="30"/>
  </w:num>
  <w:num w:numId="42">
    <w:abstractNumId w:val="17"/>
  </w:num>
  <w:num w:numId="43">
    <w:abstractNumId w:val="19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B55E6"/>
    <w:rsid w:val="000C7100"/>
    <w:rsid w:val="000D3846"/>
    <w:rsid w:val="000D4FDE"/>
    <w:rsid w:val="000D7B03"/>
    <w:rsid w:val="000E3C08"/>
    <w:rsid w:val="001219E3"/>
    <w:rsid w:val="0013107F"/>
    <w:rsid w:val="001315F3"/>
    <w:rsid w:val="00144B9C"/>
    <w:rsid w:val="0014526B"/>
    <w:rsid w:val="0014551F"/>
    <w:rsid w:val="001529CB"/>
    <w:rsid w:val="001610E4"/>
    <w:rsid w:val="001714C5"/>
    <w:rsid w:val="001B0B09"/>
    <w:rsid w:val="001E396F"/>
    <w:rsid w:val="001E546C"/>
    <w:rsid w:val="001F734F"/>
    <w:rsid w:val="00211A06"/>
    <w:rsid w:val="0021409B"/>
    <w:rsid w:val="002B2E00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46598"/>
    <w:rsid w:val="00365DFC"/>
    <w:rsid w:val="00380B02"/>
    <w:rsid w:val="00381CAA"/>
    <w:rsid w:val="00392692"/>
    <w:rsid w:val="003A603E"/>
    <w:rsid w:val="003B624D"/>
    <w:rsid w:val="003B6553"/>
    <w:rsid w:val="003F358E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525C6D"/>
    <w:rsid w:val="00547A68"/>
    <w:rsid w:val="00584753"/>
    <w:rsid w:val="005A45C8"/>
    <w:rsid w:val="005B0607"/>
    <w:rsid w:val="005D21CF"/>
    <w:rsid w:val="005F4648"/>
    <w:rsid w:val="00600393"/>
    <w:rsid w:val="00613D42"/>
    <w:rsid w:val="0065655B"/>
    <w:rsid w:val="00671EDE"/>
    <w:rsid w:val="00673F41"/>
    <w:rsid w:val="006838D8"/>
    <w:rsid w:val="006901A8"/>
    <w:rsid w:val="006A4D9F"/>
    <w:rsid w:val="006C27CB"/>
    <w:rsid w:val="006E0072"/>
    <w:rsid w:val="006E5C15"/>
    <w:rsid w:val="00710404"/>
    <w:rsid w:val="0071409E"/>
    <w:rsid w:val="00740B19"/>
    <w:rsid w:val="0077761E"/>
    <w:rsid w:val="00785C08"/>
    <w:rsid w:val="0079258C"/>
    <w:rsid w:val="007A6566"/>
    <w:rsid w:val="007D0F4F"/>
    <w:rsid w:val="007E0DC3"/>
    <w:rsid w:val="007E6278"/>
    <w:rsid w:val="007F72F8"/>
    <w:rsid w:val="0083225F"/>
    <w:rsid w:val="00851E02"/>
    <w:rsid w:val="00861D79"/>
    <w:rsid w:val="008839C5"/>
    <w:rsid w:val="00897120"/>
    <w:rsid w:val="008A0672"/>
    <w:rsid w:val="008B73B7"/>
    <w:rsid w:val="0090774B"/>
    <w:rsid w:val="00913CFF"/>
    <w:rsid w:val="009146EC"/>
    <w:rsid w:val="00915289"/>
    <w:rsid w:val="009373E2"/>
    <w:rsid w:val="00947979"/>
    <w:rsid w:val="009621C4"/>
    <w:rsid w:val="00973DCF"/>
    <w:rsid w:val="00977D53"/>
    <w:rsid w:val="00993984"/>
    <w:rsid w:val="009B6008"/>
    <w:rsid w:val="009C6333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F307B"/>
    <w:rsid w:val="00BF56A0"/>
    <w:rsid w:val="00C07EF6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24F5E"/>
    <w:rsid w:val="00D97A36"/>
    <w:rsid w:val="00DB5C34"/>
    <w:rsid w:val="00DF3E92"/>
    <w:rsid w:val="00DF5D47"/>
    <w:rsid w:val="00E10116"/>
    <w:rsid w:val="00E37DDD"/>
    <w:rsid w:val="00E55894"/>
    <w:rsid w:val="00E92D99"/>
    <w:rsid w:val="00EB6A40"/>
    <w:rsid w:val="00F668D2"/>
    <w:rsid w:val="00F9135E"/>
    <w:rsid w:val="00FC6BAD"/>
    <w:rsid w:val="00FD143D"/>
    <w:rsid w:val="00FD5388"/>
    <w:rsid w:val="00FE6B66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5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0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5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7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8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publicdomain/zero/1.0/deed.de" TargetMode="External"/><Relationship Id="rId18" Type="http://schemas.openxmlformats.org/officeDocument/2006/relationships/hyperlink" Target="https://pixabay.com/de/feuer-funke-lagerfeuer-flamme-1873169/" TargetMode="External"/><Relationship Id="rId26" Type="http://schemas.openxmlformats.org/officeDocument/2006/relationships/hyperlink" Target="https://pixabay.com/de/feuer-funke-lagerfeuer-flamme-1873169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pixabay.com/de/feuer-funke-lagerfeuer-flamme-1873169/" TargetMode="External"/><Relationship Id="rId34" Type="http://schemas.openxmlformats.org/officeDocument/2006/relationships/hyperlink" Target="http://www.pixelio.de/media/432537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yperlink" Target="https://creativecommons.org/publicdomain/zero/1.0/deed.de" TargetMode="External"/><Relationship Id="rId25" Type="http://schemas.openxmlformats.org/officeDocument/2006/relationships/hyperlink" Target="https://pixabay.com/de/feuer-funke-lagerfeuer-flamme-1873169/" TargetMode="External"/><Relationship Id="rId33" Type="http://schemas.openxmlformats.org/officeDocument/2006/relationships/image" Target="media/image7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hyperlink" Target="https://pixabay.com/de/feuer-funke-lagerfeuer-flamme-1873169/" TargetMode="External"/><Relationship Id="rId29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ixabay.com/de/suppe-zupka-chi%C5%84skaho-abendessen-313759/" TargetMode="External"/><Relationship Id="rId24" Type="http://schemas.openxmlformats.org/officeDocument/2006/relationships/hyperlink" Target="https://pixabay.com/de/feuer-funke-lagerfeuer-flamme-1873169/" TargetMode="External"/><Relationship Id="rId32" Type="http://schemas.openxmlformats.org/officeDocument/2006/relationships/hyperlink" Target="http://www.pixelio.de/media/432537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pixabay.com/de/suppe-zupka-chi%C5%84skaho-abendessen-313759/" TargetMode="External"/><Relationship Id="rId23" Type="http://schemas.openxmlformats.org/officeDocument/2006/relationships/hyperlink" Target="https://creativecommons.org/publicdomain/zero/1.0/deed.de" TargetMode="External"/><Relationship Id="rId28" Type="http://schemas.openxmlformats.org/officeDocument/2006/relationships/image" Target="media/image4.jpeg"/><Relationship Id="rId36" Type="http://schemas.openxmlformats.org/officeDocument/2006/relationships/image" Target="media/image8.jpeg"/><Relationship Id="rId10" Type="http://schemas.openxmlformats.org/officeDocument/2006/relationships/hyperlink" Target="https://pixabay.com/de/suppe-zupka-chi%C5%84skaho-abendessen-313759/" TargetMode="External"/><Relationship Id="rId19" Type="http://schemas.openxmlformats.org/officeDocument/2006/relationships/hyperlink" Target="https://pixabay.com/de/feuer-funke-lagerfeuer-flamme-1873169/" TargetMode="External"/><Relationship Id="rId31" Type="http://schemas.openxmlformats.org/officeDocument/2006/relationships/hyperlink" Target="http://www.pixelio.de/media/4325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reativecommons.org/publicdomain/zero/1.0/deed.de" TargetMode="External"/><Relationship Id="rId14" Type="http://schemas.openxmlformats.org/officeDocument/2006/relationships/hyperlink" Target="https://pixabay.com/de/suppe-zupka-chi%C5%84skaho-abendessen-313759/" TargetMode="External"/><Relationship Id="rId22" Type="http://schemas.openxmlformats.org/officeDocument/2006/relationships/image" Target="media/image3.jpeg"/><Relationship Id="rId27" Type="http://schemas.openxmlformats.org/officeDocument/2006/relationships/hyperlink" Target="https://pixabay.com/de/feuer-funke-lagerfeuer-flamme-1873169/" TargetMode="External"/><Relationship Id="rId30" Type="http://schemas.openxmlformats.org/officeDocument/2006/relationships/image" Target="media/image6.jpeg"/><Relationship Id="rId35" Type="http://schemas.openxmlformats.org/officeDocument/2006/relationships/hyperlink" Target="http://www.pixelio.de/media/432537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7C28-5422-4276-B261-A17DFC0B7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8</cp:revision>
  <cp:lastPrinted>2017-03-12T15:53:00Z</cp:lastPrinted>
  <dcterms:created xsi:type="dcterms:W3CDTF">2017-03-12T15:38:00Z</dcterms:created>
  <dcterms:modified xsi:type="dcterms:W3CDTF">2017-03-12T15:53:00Z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