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44231" w:rsidRPr="00FC6BAD" w:rsidRDefault="00A44231" w:rsidP="000B55E6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right" w:pos="6096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Check-In:</w:t>
      </w:r>
      <w:r w:rsidR="00947979">
        <w:rPr>
          <w:rFonts w:ascii="Arial" w:hAnsi="Arial" w:cs="Arial"/>
          <w:b/>
        </w:rPr>
        <w:t xml:space="preserve"> </w:t>
      </w:r>
      <w:r w:rsidR="000C7100">
        <w:rPr>
          <w:rFonts w:ascii="Arial" w:hAnsi="Arial" w:cs="Arial"/>
          <w:b/>
        </w:rPr>
        <w:t>Konvektion</w:t>
      </w:r>
      <w:r w:rsidR="000B55E6">
        <w:rPr>
          <w:rFonts w:ascii="Arial" w:hAnsi="Arial" w:cs="Arial"/>
          <w:b/>
        </w:rPr>
        <w:tab/>
        <w:t>A</w:t>
      </w:r>
    </w:p>
    <w:p w:rsidR="009146EC" w:rsidRDefault="00BD0C7E" w:rsidP="00497865">
      <w:pPr>
        <w:rPr>
          <w:rFonts w:ascii="Arial" w:hAnsi="Arial" w:cs="Arial"/>
        </w:rPr>
      </w:pPr>
      <w:r w:rsidRPr="003F49C9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885EBA0" wp14:editId="04AD1958">
                <wp:simplePos x="0" y="0"/>
                <wp:positionH relativeFrom="column">
                  <wp:align>right</wp:align>
                </wp:positionH>
                <wp:positionV relativeFrom="paragraph">
                  <wp:posOffset>60960</wp:posOffset>
                </wp:positionV>
                <wp:extent cx="1979930" cy="1529715"/>
                <wp:effectExtent l="0" t="0" r="1270" b="0"/>
                <wp:wrapSquare wrapText="bothSides"/>
                <wp:docPr id="8" name="Gruppier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980000" cy="1530000"/>
                          <a:chOff x="0" y="0"/>
                          <a:chExt cx="2160000" cy="1666912"/>
                        </a:xfrm>
                      </wpg:grpSpPr>
                      <wps:wsp>
                        <wps:cNvPr id="2" name="Textfeld 12"/>
                        <wps:cNvSpPr txBox="1"/>
                        <wps:spPr>
                          <a:xfrm>
                            <a:off x="0" y="1387072"/>
                            <a:ext cx="2160000" cy="2798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F49C9" w:rsidRPr="00BD0C7E" w:rsidRDefault="003F49C9" w:rsidP="003F49C9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16"/>
                                </w:rPr>
                              </w:pPr>
                              <w:r w:rsidRPr="00BD0C7E"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>(</w:t>
                              </w:r>
                              <w:hyperlink r:id="rId9" w:history="1">
                                <w:r w:rsidRPr="00BD0C7E">
                                  <w:rPr>
                                    <w:rStyle w:val="Hyperlink"/>
                                    <w:rFonts w:ascii="Arial" w:eastAsia="Times New Roman" w:hAnsi="Arial" w:cs="Arial"/>
                                    <w:color w:val="0070C0"/>
                                    <w:kern w:val="24"/>
                                    <w:sz w:val="12"/>
                                    <w:szCs w:val="20"/>
                                  </w:rPr>
                                  <w:t>CC0</w:t>
                                </w:r>
                              </w:hyperlink>
                              <w:r w:rsidRPr="00BD0C7E"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 xml:space="preserve">) von </w:t>
                              </w:r>
                              <w:proofErr w:type="spellStart"/>
                              <w:r w:rsidRPr="00BD0C7E"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>msbritt</w:t>
                              </w:r>
                              <w:proofErr w:type="spellEnd"/>
                              <w:r w:rsidRPr="00BD0C7E"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 xml:space="preserve"> </w:t>
                              </w:r>
                              <w:hyperlink r:id="rId10" w:history="1">
                                <w:r w:rsidRPr="00BD0C7E">
                                  <w:rPr>
                                    <w:rStyle w:val="Hyperlink"/>
                                    <w:rFonts w:ascii="Arial" w:eastAsia="Times New Roman" w:hAnsi="Arial" w:cs="Arial"/>
                                    <w:color w:val="0070C0"/>
                                    <w:kern w:val="24"/>
                                    <w:sz w:val="12"/>
                                    <w:szCs w:val="20"/>
                                  </w:rPr>
                                  <w:t>https://</w:t>
                                </w:r>
                              </w:hyperlink>
                              <w:hyperlink r:id="rId11" w:history="1">
                                <w:r w:rsidRPr="00BD0C7E">
                                  <w:rPr>
                                    <w:rStyle w:val="Hyperlink"/>
                                    <w:rFonts w:ascii="Arial" w:eastAsia="Times New Roman" w:hAnsi="Arial" w:cs="Arial"/>
                                    <w:color w:val="0070C0"/>
                                    <w:kern w:val="24"/>
                                    <w:sz w:val="12"/>
                                    <w:szCs w:val="20"/>
                                  </w:rPr>
                                  <w:t>pixabay.</w:t>
                                </w:r>
                              </w:hyperlink>
                              <w:hyperlink r:id="rId12" w:history="1">
                                <w:r w:rsidRPr="00BD0C7E">
                                  <w:rPr>
                                    <w:rStyle w:val="Hyperlink"/>
                                    <w:rFonts w:ascii="Arial" w:eastAsia="Times New Roman" w:hAnsi="Arial" w:cs="Arial"/>
                                    <w:color w:val="0070C0"/>
                                    <w:kern w:val="24"/>
                                    <w:sz w:val="12"/>
                                    <w:szCs w:val="20"/>
                                  </w:rPr>
                                  <w:t>com</w:t>
                                </w:r>
                              </w:hyperlink>
                              <w:hyperlink r:id="rId13" w:history="1">
                                <w:r w:rsidRPr="00BD0C7E">
                                  <w:rPr>
                                    <w:rStyle w:val="Hyperlink"/>
                                    <w:rFonts w:ascii="Arial" w:eastAsia="Times New Roman" w:hAnsi="Arial" w:cs="Arial"/>
                                    <w:color w:val="0070C0"/>
                                    <w:kern w:val="24"/>
                                    <w:sz w:val="12"/>
                                    <w:szCs w:val="20"/>
                                  </w:rPr>
                                  <w:t>/de/feuer-funke-lagerfeuer-flamme-1873169/</w:t>
                                </w:r>
                              </w:hyperlink>
                              <w:r w:rsidRPr="00BD0C7E"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 xml:space="preserve"> (12.03.17)</w:t>
                              </w:r>
                            </w:p>
                          </w:txbxContent>
                        </wps:txbx>
                        <wps:bodyPr rot="0" spcFirstLastPara="0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Grafik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7" o:spid="_x0000_s1026" style="position:absolute;margin-left:104.7pt;margin-top:4.8pt;width:155.9pt;height:120.45pt;z-index:251659264;mso-position-horizontal:right;mso-width-relative:margin;mso-height-relative:margin" coordsize="21600,1666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">
                <o:lock v:ext="edit" aspectratio="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2" o:spid="_x0000_s1027" type="#_x0000_t202" style="position:absolute;top:13870;width:21600;height:27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2xpsEA&#10;AADaAAAADwAAAGRycy9kb3ducmV2LnhtbESPzarCMBSE94LvEI7gTlNFrlKNogXBjQt/Fi6PzbEt&#10;bU5qE2t9e3Phwl0OM/MNs9p0phItNa6wrGAyjkAQp1YXnCm4XvajBQjnkTVWlknBhxxs1v3eCmNt&#10;33yi9uwzESDsYlSQe1/HUro0J4NubGvi4D1sY9AH2WRSN/gOcFPJaRT9SIMFh4Uca0pySsvzyyi4&#10;lV1i/H6+u5f0PBx3s8S190Sp4aDbLkF46vx/+K990Aqm8Hsl3AC5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tsabBAAAA2gAAAA8AAAAAAAAAAAAAAAAAmAIAAGRycy9kb3du&#10;cmV2LnhtbFBLBQYAAAAABAAEAPUAAACGAwAAAAA=&#10;" filled="f" stroked="f" strokeweight=".5pt">
                  <v:textbox inset="1mm,1mm,1mm,1mm">
                    <w:txbxContent>
                      <w:p w:rsidR="003F49C9" w:rsidRPr="00BD0C7E" w:rsidRDefault="003F49C9" w:rsidP="003F49C9">
                        <w:pPr>
                          <w:pStyle w:val="StandardWeb"/>
                          <w:spacing w:before="0" w:beforeAutospacing="0" w:after="0" w:afterAutospacing="0"/>
                          <w:jc w:val="right"/>
                          <w:rPr>
                            <w:sz w:val="16"/>
                          </w:rPr>
                        </w:pPr>
                        <w:r w:rsidRPr="00BD0C7E"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>(</w:t>
                        </w:r>
                        <w:hyperlink r:id="rId15" w:history="1">
                          <w:r w:rsidRPr="00BD0C7E">
                            <w:rPr>
                              <w:rStyle w:val="Hyperlink"/>
                              <w:rFonts w:ascii="Arial" w:eastAsia="Times New Roman" w:hAnsi="Arial" w:cs="Arial"/>
                              <w:color w:val="0070C0"/>
                              <w:kern w:val="24"/>
                              <w:sz w:val="12"/>
                              <w:szCs w:val="20"/>
                            </w:rPr>
                            <w:t>CC0</w:t>
                          </w:r>
                        </w:hyperlink>
                        <w:r w:rsidRPr="00BD0C7E"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 xml:space="preserve">) von </w:t>
                        </w:r>
                        <w:proofErr w:type="spellStart"/>
                        <w:r w:rsidRPr="00BD0C7E"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>msbritt</w:t>
                        </w:r>
                        <w:proofErr w:type="spellEnd"/>
                        <w:r w:rsidRPr="00BD0C7E"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 xml:space="preserve"> </w:t>
                        </w:r>
                        <w:hyperlink r:id="rId16" w:history="1">
                          <w:r w:rsidRPr="00BD0C7E">
                            <w:rPr>
                              <w:rStyle w:val="Hyperlink"/>
                              <w:rFonts w:ascii="Arial" w:eastAsia="Times New Roman" w:hAnsi="Arial" w:cs="Arial"/>
                              <w:color w:val="0070C0"/>
                              <w:kern w:val="24"/>
                              <w:sz w:val="12"/>
                              <w:szCs w:val="20"/>
                            </w:rPr>
                            <w:t>https://</w:t>
                          </w:r>
                        </w:hyperlink>
                        <w:hyperlink r:id="rId17" w:history="1">
                          <w:r w:rsidRPr="00BD0C7E">
                            <w:rPr>
                              <w:rStyle w:val="Hyperlink"/>
                              <w:rFonts w:ascii="Arial" w:eastAsia="Times New Roman" w:hAnsi="Arial" w:cs="Arial"/>
                              <w:color w:val="0070C0"/>
                              <w:kern w:val="24"/>
                              <w:sz w:val="12"/>
                              <w:szCs w:val="20"/>
                            </w:rPr>
                            <w:t>pixabay.</w:t>
                          </w:r>
                        </w:hyperlink>
                        <w:hyperlink r:id="rId18" w:history="1">
                          <w:r w:rsidRPr="00BD0C7E">
                            <w:rPr>
                              <w:rStyle w:val="Hyperlink"/>
                              <w:rFonts w:ascii="Arial" w:eastAsia="Times New Roman" w:hAnsi="Arial" w:cs="Arial"/>
                              <w:color w:val="0070C0"/>
                              <w:kern w:val="24"/>
                              <w:sz w:val="12"/>
                              <w:szCs w:val="20"/>
                            </w:rPr>
                            <w:t>com</w:t>
                          </w:r>
                        </w:hyperlink>
                        <w:hyperlink r:id="rId19" w:history="1">
                          <w:r w:rsidRPr="00BD0C7E">
                            <w:rPr>
                              <w:rStyle w:val="Hyperlink"/>
                              <w:rFonts w:ascii="Arial" w:eastAsia="Times New Roman" w:hAnsi="Arial" w:cs="Arial"/>
                              <w:color w:val="0070C0"/>
                              <w:kern w:val="24"/>
                              <w:sz w:val="12"/>
                              <w:szCs w:val="20"/>
                            </w:rPr>
                            <w:t>/de/feuer-funke-lagerfeuer-flamme-1873169/</w:t>
                          </w:r>
                        </w:hyperlink>
                        <w:r w:rsidRPr="00BD0C7E"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 xml:space="preserve"> (12.03.17)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" o:spid="_x0000_s1028" type="#_x0000_t75" style="position:absolute;width:21600;height:14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VVKvvEAAAA2gAAAA8AAABkcnMvZG93bnJldi54bWxEj81qwzAQhO+FvoPYQi6lkZ2QEBzLoRQK&#10;8aXQ/FByW6yNbGKtjKXGzttXhUCOw8x8w+Sb0bbiSr1vHCtIpwkI4srpho2Cw/7zbQXCB2SNrWNS&#10;cCMPm+L5KcdMu4G/6boLRkQI+wwV1CF0mZS+qsmin7qOOHpn11sMUfZG6h6HCLetnCXJUlpsOC7U&#10;2NFHTdVl92sVdOPitUzLxWr5czSmnJfm9JUOSk1exvc1iEBjeITv7a1WMIf/K/EGyOI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VVKvvEAAAA2gAAAA8AAAAAAAAAAAAAAAAA&#10;nwIAAGRycy9kb3ducmV2LnhtbFBLBQYAAAAABAAEAPcAAACQAwAAAAA=&#10;">
                  <v:imagedata r:id="rId20" o:title=""/>
                  <v:path arrowok="t"/>
                </v:shape>
                <w10:wrap type="square"/>
              </v:group>
            </w:pict>
          </mc:Fallback>
        </mc:AlternateContent>
      </w:r>
    </w:p>
    <w:p w:rsidR="00000000" w:rsidRPr="003F49C9" w:rsidRDefault="00BD0C7E" w:rsidP="003F49C9">
      <w:pPr>
        <w:pStyle w:val="Listenabsatz"/>
        <w:numPr>
          <w:ilvl w:val="0"/>
          <w:numId w:val="40"/>
        </w:numPr>
        <w:spacing w:after="120"/>
        <w:contextualSpacing w:val="0"/>
        <w:rPr>
          <w:rFonts w:ascii="Arial" w:hAnsi="Arial" w:cs="Arial"/>
        </w:rPr>
      </w:pPr>
      <w:r w:rsidRPr="003F49C9">
        <w:rPr>
          <w:rFonts w:ascii="Arial" w:hAnsi="Arial" w:cs="Arial"/>
          <w:lang w:bidi="hi-IN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ED0BF15" wp14:editId="093F6984">
                <wp:simplePos x="0" y="0"/>
                <wp:positionH relativeFrom="column">
                  <wp:posOffset>1925955</wp:posOffset>
                </wp:positionH>
                <wp:positionV relativeFrom="paragraph">
                  <wp:posOffset>1429385</wp:posOffset>
                </wp:positionV>
                <wp:extent cx="1981200" cy="3114040"/>
                <wp:effectExtent l="0" t="0" r="0" b="0"/>
                <wp:wrapSquare wrapText="bothSides"/>
                <wp:docPr id="26" name="Gruppieren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981200" cy="3114040"/>
                          <a:chOff x="0" y="2021638"/>
                          <a:chExt cx="2160000" cy="3404202"/>
                        </a:xfrm>
                      </wpg:grpSpPr>
                      <wps:wsp>
                        <wps:cNvPr id="5" name="Textfeld 12"/>
                        <wps:cNvSpPr txBox="1"/>
                        <wps:spPr>
                          <a:xfrm>
                            <a:off x="0" y="5150916"/>
                            <a:ext cx="2160000" cy="27492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F49C9" w:rsidRPr="00BD0C7E" w:rsidRDefault="00BD0C7E" w:rsidP="003F49C9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 xml:space="preserve">© </w:t>
                              </w:r>
                              <w:proofErr w:type="spellStart"/>
                              <w:r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>w.r.wagner</w:t>
                              </w:r>
                              <w:proofErr w:type="spellEnd"/>
                              <w:r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 xml:space="preserve"> </w:t>
                              </w:r>
                              <w:r w:rsidR="003F49C9" w:rsidRPr="00BD0C7E"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 xml:space="preserve">/ pixelio.de </w:t>
                              </w:r>
                              <w:hyperlink r:id="rId21" w:history="1">
                                <w:r w:rsidR="003F49C9" w:rsidRPr="00BD0C7E">
                                  <w:rPr>
                                    <w:rStyle w:val="Hyperlink"/>
                                    <w:rFonts w:ascii="Arial" w:eastAsia="Times New Roman" w:hAnsi="Arial" w:cs="Arial"/>
                                    <w:color w:val="0070C0"/>
                                    <w:kern w:val="24"/>
                                    <w:sz w:val="12"/>
                                    <w:szCs w:val="20"/>
                                  </w:rPr>
                                  <w:t>http://</w:t>
                                </w:r>
                              </w:hyperlink>
                              <w:hyperlink r:id="rId22" w:history="1">
                                <w:r w:rsidRPr="00062675">
                                  <w:rPr>
                                    <w:rStyle w:val="Hyperlink"/>
                                    <w:rFonts w:ascii="Arial" w:eastAsia="Times New Roman" w:hAnsi="Arial" w:cs="Arial"/>
                                    <w:kern w:val="24"/>
                                    <w:sz w:val="12"/>
                                    <w:szCs w:val="20"/>
                                  </w:rPr>
                                  <w:t>www.pixelio.de/</w:t>
                                </w:r>
                              </w:hyperlink>
                              <w:hyperlink r:id="rId23" w:history="1">
                                <w:r w:rsidR="003F49C9" w:rsidRPr="00BD0C7E">
                                  <w:rPr>
                                    <w:rStyle w:val="Hyperlink"/>
                                    <w:rFonts w:ascii="Arial" w:eastAsia="Times New Roman" w:hAnsi="Arial" w:cs="Arial"/>
                                    <w:color w:val="0070C0"/>
                                    <w:kern w:val="24"/>
                                    <w:sz w:val="12"/>
                                    <w:szCs w:val="20"/>
                                  </w:rPr>
                                  <w:t>media</w:t>
                                </w:r>
                              </w:hyperlink>
                              <w:hyperlink r:id="rId24" w:history="1">
                                <w:r w:rsidR="003F49C9" w:rsidRPr="00BD0C7E">
                                  <w:rPr>
                                    <w:rStyle w:val="Hyperlink"/>
                                    <w:rFonts w:ascii="Arial" w:eastAsia="Times New Roman" w:hAnsi="Arial" w:cs="Arial"/>
                                    <w:color w:val="0070C0"/>
                                    <w:kern w:val="24"/>
                                    <w:sz w:val="12"/>
                                    <w:szCs w:val="20"/>
                                  </w:rPr>
                                  <w:t>/262456</w:t>
                                </w:r>
                              </w:hyperlink>
                              <w:r w:rsidR="003F49C9" w:rsidRPr="00BD0C7E"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 xml:space="preserve"> (12.03.17)</w:t>
                              </w:r>
                            </w:p>
                          </w:txbxContent>
                        </wps:txbx>
                        <wps:bodyPr rot="0" spcFirstLastPara="0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Grafik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2021638"/>
                            <a:ext cx="2160000" cy="317838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5" o:spid="_x0000_s1029" style="position:absolute;left:0;text-align:left;margin-left:151.65pt;margin-top:112.55pt;width:156pt;height:245.2pt;z-index:251660288;mso-width-relative:margin;mso-height-relative:margin" coordorigin=",20216" coordsize="21600,3404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">
                <o:lock v:ext="edit" aspectratio="t"/>
                <v:shape id="Textfeld 12" o:spid="_x0000_s1030" type="#_x0000_t202" style="position:absolute;top:51509;width:21600;height:2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Qp0sIA&#10;AADaAAAADwAAAGRycy9kb3ducmV2LnhtbESPT4vCMBTE74LfIbwFb5qu6Cpdo2hB8OLBPwePz+Zt&#10;W9q81CbW+u2NIOxxmJnfMItVZyrRUuMKywq+RxEI4tTqgjMF59N2OAfhPLLGyjIpeJKD1bLfW2Cs&#10;7YMP1B59JgKEXYwKcu/rWEqX5mTQjWxNHLw/2xj0QTaZ1A0+AtxUchxFP9JgwWEhx5qSnNLyeDcK&#10;LmWXGL+dba4l3Xb7zSRx7TVRavDVrX9BeOr8f/jT3mkFU3hfCTd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xCnSwgAAANoAAAAPAAAAAAAAAAAAAAAAAJgCAABkcnMvZG93&#10;bnJldi54bWxQSwUGAAAAAAQABAD1AAAAhwMAAAAA&#10;" filled="f" stroked="f" strokeweight=".5pt">
                  <v:textbox inset="1mm,1mm,1mm,1mm">
                    <w:txbxContent>
                      <w:p w:rsidR="003F49C9" w:rsidRPr="00BD0C7E" w:rsidRDefault="00BD0C7E" w:rsidP="003F49C9">
                        <w:pPr>
                          <w:pStyle w:val="StandardWeb"/>
                          <w:spacing w:before="0" w:beforeAutospacing="0" w:after="0" w:afterAutospacing="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 xml:space="preserve">© </w:t>
                        </w:r>
                        <w:proofErr w:type="spellStart"/>
                        <w:r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>w.r.wagner</w:t>
                        </w:r>
                        <w:proofErr w:type="spellEnd"/>
                        <w:r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 xml:space="preserve"> </w:t>
                        </w:r>
                        <w:r w:rsidR="003F49C9" w:rsidRPr="00BD0C7E"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 xml:space="preserve">/ pixelio.de </w:t>
                        </w:r>
                        <w:hyperlink r:id="rId26" w:history="1">
                          <w:r w:rsidR="003F49C9" w:rsidRPr="00BD0C7E">
                            <w:rPr>
                              <w:rStyle w:val="Hyperlink"/>
                              <w:rFonts w:ascii="Arial" w:eastAsia="Times New Roman" w:hAnsi="Arial" w:cs="Arial"/>
                              <w:color w:val="0070C0"/>
                              <w:kern w:val="24"/>
                              <w:sz w:val="12"/>
                              <w:szCs w:val="20"/>
                            </w:rPr>
                            <w:t>http://</w:t>
                          </w:r>
                        </w:hyperlink>
                        <w:hyperlink r:id="rId27" w:history="1">
                          <w:r w:rsidRPr="00062675">
                            <w:rPr>
                              <w:rStyle w:val="Hyperlink"/>
                              <w:rFonts w:ascii="Arial" w:eastAsia="Times New Roman" w:hAnsi="Arial" w:cs="Arial"/>
                              <w:kern w:val="24"/>
                              <w:sz w:val="12"/>
                              <w:szCs w:val="20"/>
                            </w:rPr>
                            <w:t>www.pixelio.de/</w:t>
                          </w:r>
                        </w:hyperlink>
                        <w:hyperlink r:id="rId28" w:history="1">
                          <w:r w:rsidR="003F49C9" w:rsidRPr="00BD0C7E">
                            <w:rPr>
                              <w:rStyle w:val="Hyperlink"/>
                              <w:rFonts w:ascii="Arial" w:eastAsia="Times New Roman" w:hAnsi="Arial" w:cs="Arial"/>
                              <w:color w:val="0070C0"/>
                              <w:kern w:val="24"/>
                              <w:sz w:val="12"/>
                              <w:szCs w:val="20"/>
                            </w:rPr>
                            <w:t>media</w:t>
                          </w:r>
                        </w:hyperlink>
                        <w:hyperlink r:id="rId29" w:history="1">
                          <w:r w:rsidR="003F49C9" w:rsidRPr="00BD0C7E">
                            <w:rPr>
                              <w:rStyle w:val="Hyperlink"/>
                              <w:rFonts w:ascii="Arial" w:eastAsia="Times New Roman" w:hAnsi="Arial" w:cs="Arial"/>
                              <w:color w:val="0070C0"/>
                              <w:kern w:val="24"/>
                              <w:sz w:val="12"/>
                              <w:szCs w:val="20"/>
                            </w:rPr>
                            <w:t>/262456</w:t>
                          </w:r>
                        </w:hyperlink>
                        <w:r w:rsidR="003F49C9" w:rsidRPr="00BD0C7E"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 xml:space="preserve"> (12.03.17)</w:t>
                        </w:r>
                      </w:p>
                    </w:txbxContent>
                  </v:textbox>
                </v:shape>
                <v:shape id="Grafik 6" o:spid="_x0000_s1031" type="#_x0000_t75" style="position:absolute;top:20216;width:21600;height:317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ajEWnGAAAA2gAAAA8AAABkcnMvZG93bnJldi54bWxEj0FrwkAUhO9C/8PyCl6K2diDLTGrSFvF&#10;XrRG8fzIPpNg9m3Mribtr+8WCh6HmfmGSee9qcWNWldZVjCOYhDEudUVFwoO++XoFYTzyBpry6Tg&#10;mxzMZw+DFBNtO97RLfOFCBB2CSoovW8SKV1ekkEX2YY4eCfbGvRBtoXULXYBbmr5HMcTabDisFBi&#10;Q28l5efsahRUnx9Pq2b9fthulj8vm9Olux73X0oNH/vFFISn3t/D/+21VjCBvyvhBsjZ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9qMRacYAAADaAAAADwAAAAAAAAAAAAAA&#10;AACfAgAAZHJzL2Rvd25yZXYueG1sUEsFBgAAAAAEAAQA9wAAAJIDAAAAAA==&#10;">
                  <v:imagedata r:id="rId30" o:title=""/>
                  <v:path arrowok="t"/>
                </v:shape>
                <w10:wrap type="square"/>
              </v:group>
            </w:pict>
          </mc:Fallback>
        </mc:AlternateContent>
      </w:r>
      <w:r w:rsidR="004C314E" w:rsidRPr="003F49C9">
        <w:rPr>
          <w:rFonts w:ascii="Arial" w:hAnsi="Arial" w:cs="Arial"/>
        </w:rPr>
        <w:t>Mia sitzt in der Nähe des Lagerfeuers. Ihr ist heiß, obwohl es ein kühler Abend ist. Erkläre, wie es dazu kommt.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</w:p>
    <w:p w:rsidR="00977125" w:rsidRPr="0014551F" w:rsidRDefault="003F49C9" w:rsidP="003F49C9">
      <w:pPr>
        <w:pStyle w:val="Listenabsatz"/>
        <w:numPr>
          <w:ilvl w:val="0"/>
          <w:numId w:val="40"/>
        </w:numPr>
        <w:spacing w:after="120"/>
        <w:contextualSpacing w:val="0"/>
        <w:rPr>
          <w:rFonts w:ascii="Arial" w:hAnsi="Arial" w:cs="Arial"/>
        </w:rPr>
      </w:pPr>
      <w:r w:rsidRPr="003F49C9">
        <w:rPr>
          <w:rFonts w:ascii="Arial" w:hAnsi="Arial" w:cs="Arial"/>
        </w:rPr>
        <w:t>In die Nähe neben dem Bügeleisen spürst du, wie warm es ist.</w:t>
      </w:r>
      <w:r w:rsidRPr="003F49C9">
        <w:rPr>
          <w:rFonts w:ascii="Arial" w:hAnsi="Arial" w:cs="Arial"/>
        </w:rPr>
        <w:br/>
        <w:t>Die Energie kann dabei nicht durch Konvektion über-tragen werden. Erkläre</w:t>
      </w:r>
      <w:r>
        <w:rPr>
          <w:rFonts w:ascii="Arial" w:hAnsi="Arial" w:cs="Arial"/>
        </w:rPr>
        <w:t>.</w:t>
      </w:r>
    </w:p>
    <w:p w:rsidR="00A44231" w:rsidRDefault="00A44231" w:rsidP="00497865">
      <w:pPr>
        <w:rPr>
          <w:rFonts w:ascii="Arial" w:hAnsi="Arial" w:cs="Arial"/>
        </w:rPr>
      </w:pPr>
    </w:p>
    <w:p w:rsidR="0014551F" w:rsidRDefault="0014551F" w:rsidP="00497865">
      <w:pPr>
        <w:rPr>
          <w:rFonts w:ascii="Arial" w:hAnsi="Arial" w:cs="Arial"/>
        </w:rPr>
      </w:pPr>
    </w:p>
    <w:p w:rsidR="0014551F" w:rsidRDefault="0014551F" w:rsidP="00497865">
      <w:pPr>
        <w:rPr>
          <w:rFonts w:ascii="Arial" w:hAnsi="Arial" w:cs="Arial"/>
        </w:rPr>
      </w:pPr>
    </w:p>
    <w:p w:rsidR="0014551F" w:rsidRDefault="0014551F" w:rsidP="00497865">
      <w:pPr>
        <w:rPr>
          <w:rFonts w:ascii="Arial" w:hAnsi="Arial" w:cs="Arial"/>
        </w:rPr>
      </w:pPr>
    </w:p>
    <w:p w:rsidR="0014551F" w:rsidRDefault="0014551F" w:rsidP="00497865">
      <w:pPr>
        <w:rPr>
          <w:rFonts w:ascii="Arial" w:hAnsi="Arial" w:cs="Arial"/>
        </w:rPr>
      </w:pPr>
    </w:p>
    <w:p w:rsidR="0014551F" w:rsidRDefault="0014551F" w:rsidP="00497865">
      <w:pPr>
        <w:rPr>
          <w:rFonts w:ascii="Arial" w:hAnsi="Arial" w:cs="Arial"/>
        </w:rPr>
      </w:pPr>
    </w:p>
    <w:p w:rsidR="0014551F" w:rsidRDefault="0014551F" w:rsidP="0014551F">
      <w:pPr>
        <w:spacing w:line="360" w:lineRule="auto"/>
        <w:rPr>
          <w:rFonts w:ascii="Arial" w:hAnsi="Arial" w:cs="Arial"/>
        </w:rPr>
      </w:pPr>
    </w:p>
    <w:p w:rsidR="0014551F" w:rsidRDefault="0014551F" w:rsidP="00497865">
      <w:pPr>
        <w:rPr>
          <w:rFonts w:ascii="Arial" w:hAnsi="Arial" w:cs="Arial"/>
        </w:rPr>
      </w:pPr>
    </w:p>
    <w:tbl>
      <w:tblPr>
        <w:tblStyle w:val="Tabellengitternetz"/>
        <w:tblW w:w="6240" w:type="dxa"/>
        <w:tblLook w:val="0420" w:firstRow="1" w:lastRow="0" w:firstColumn="0" w:lastColumn="0" w:noHBand="0" w:noVBand="1"/>
      </w:tblPr>
      <w:tblGrid>
        <w:gridCol w:w="3652"/>
        <w:gridCol w:w="1276"/>
        <w:gridCol w:w="1312"/>
      </w:tblGrid>
      <w:tr w:rsidR="00A44231" w:rsidRPr="00A44231" w:rsidTr="00070114">
        <w:trPr>
          <w:trHeight w:val="584"/>
        </w:trPr>
        <w:tc>
          <w:tcPr>
            <w:tcW w:w="3652" w:type="dxa"/>
            <w:tcBorders>
              <w:top w:val="nil"/>
              <w:left w:val="nil"/>
            </w:tcBorders>
            <w:vAlign w:val="center"/>
            <w:hideMark/>
          </w:tcPr>
          <w:p w:rsidR="00A44231" w:rsidRPr="00A44231" w:rsidRDefault="00A44231" w:rsidP="00A442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vAlign w:val="center"/>
            <w:hideMark/>
          </w:tcPr>
          <w:p w:rsidR="001B0B09" w:rsidRPr="00A44231" w:rsidRDefault="00A44231" w:rsidP="00A44231">
            <w:pPr>
              <w:jc w:val="center"/>
              <w:rPr>
                <w:rFonts w:ascii="Arial" w:hAnsi="Arial" w:cs="Arial"/>
              </w:rPr>
            </w:pPr>
            <w:r w:rsidRPr="00A44231">
              <w:rPr>
                <w:rFonts w:ascii="Arial" w:hAnsi="Arial" w:cs="Arial"/>
                <w:b/>
                <w:bCs/>
              </w:rPr>
              <w:t>kann ich</w:t>
            </w:r>
          </w:p>
        </w:tc>
        <w:tc>
          <w:tcPr>
            <w:tcW w:w="1312" w:type="dxa"/>
            <w:shd w:val="clear" w:color="auto" w:fill="BFBFBF" w:themeFill="background1" w:themeFillShade="BF"/>
            <w:vAlign w:val="center"/>
            <w:hideMark/>
          </w:tcPr>
          <w:p w:rsidR="001B0B09" w:rsidRPr="00A44231" w:rsidRDefault="00A44231" w:rsidP="00A44231">
            <w:pPr>
              <w:jc w:val="center"/>
              <w:rPr>
                <w:rFonts w:ascii="Arial" w:hAnsi="Arial" w:cs="Arial"/>
              </w:rPr>
            </w:pPr>
            <w:r w:rsidRPr="00A44231">
              <w:rPr>
                <w:rFonts w:ascii="Arial" w:hAnsi="Arial" w:cs="Arial"/>
                <w:b/>
                <w:bCs/>
              </w:rPr>
              <w:t>kann ich nicht</w:t>
            </w:r>
          </w:p>
        </w:tc>
      </w:tr>
      <w:tr w:rsidR="00A44231" w:rsidRPr="00A44231" w:rsidTr="00070114">
        <w:trPr>
          <w:trHeight w:val="584"/>
        </w:trPr>
        <w:tc>
          <w:tcPr>
            <w:tcW w:w="3652" w:type="dxa"/>
            <w:shd w:val="clear" w:color="auto" w:fill="BFBFBF" w:themeFill="background1" w:themeFillShade="BF"/>
            <w:vAlign w:val="center"/>
            <w:hideMark/>
          </w:tcPr>
          <w:p w:rsidR="001B0B09" w:rsidRPr="00A44231" w:rsidRDefault="0014551F" w:rsidP="00A442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  <w:r w:rsidRPr="0014551F">
              <w:rPr>
                <w:rFonts w:ascii="Arial" w:hAnsi="Arial" w:cs="Arial"/>
                <w:b/>
              </w:rPr>
              <w:t xml:space="preserve">) </w:t>
            </w:r>
            <w:r w:rsidR="00070114" w:rsidRPr="00070114">
              <w:rPr>
                <w:rFonts w:ascii="Arial" w:hAnsi="Arial" w:cs="Arial"/>
                <w:b/>
              </w:rPr>
              <w:t>Energieübertragung durch Wärmestrahlung erklären</w:t>
            </w:r>
          </w:p>
        </w:tc>
        <w:tc>
          <w:tcPr>
            <w:tcW w:w="1276" w:type="dxa"/>
            <w:vAlign w:val="center"/>
            <w:hideMark/>
          </w:tcPr>
          <w:p w:rsidR="00A44231" w:rsidRPr="00A44231" w:rsidRDefault="00A44231" w:rsidP="00A442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2" w:type="dxa"/>
            <w:vAlign w:val="center"/>
            <w:hideMark/>
          </w:tcPr>
          <w:p w:rsidR="00A44231" w:rsidRPr="00A44231" w:rsidRDefault="00A44231" w:rsidP="00A44231">
            <w:pPr>
              <w:jc w:val="center"/>
              <w:rPr>
                <w:rFonts w:ascii="Arial" w:hAnsi="Arial" w:cs="Arial"/>
              </w:rPr>
            </w:pPr>
          </w:p>
        </w:tc>
      </w:tr>
      <w:tr w:rsidR="005F4648" w:rsidRPr="00A44231" w:rsidTr="00070114">
        <w:trPr>
          <w:trHeight w:val="584"/>
        </w:trPr>
        <w:tc>
          <w:tcPr>
            <w:tcW w:w="3652" w:type="dxa"/>
            <w:shd w:val="clear" w:color="auto" w:fill="BFBFBF" w:themeFill="background1" w:themeFillShade="BF"/>
            <w:vAlign w:val="center"/>
          </w:tcPr>
          <w:p w:rsidR="005F4648" w:rsidRPr="005B0607" w:rsidRDefault="0014551F" w:rsidP="00DD6CCA">
            <w:pPr>
              <w:rPr>
                <w:rFonts w:ascii="Arial" w:hAnsi="Arial" w:cs="Arial"/>
                <w:b/>
              </w:rPr>
            </w:pPr>
            <w:proofErr w:type="gramStart"/>
            <w:r w:rsidRPr="0014551F">
              <w:rPr>
                <w:rFonts w:ascii="Arial" w:hAnsi="Arial" w:cs="Arial"/>
                <w:b/>
              </w:rPr>
              <w:t xml:space="preserve">b) </w:t>
            </w:r>
            <w:r w:rsidR="00DD6CCA">
              <w:rPr>
                <w:rFonts w:ascii="Arial" w:hAnsi="Arial" w:cs="Arial"/>
                <w:b/>
              </w:rPr>
              <w:t>)</w:t>
            </w:r>
            <w:proofErr w:type="gramEnd"/>
            <w:r w:rsidR="00DD6CCA">
              <w:rPr>
                <w:rFonts w:ascii="Arial" w:hAnsi="Arial" w:cs="Arial"/>
                <w:b/>
              </w:rPr>
              <w:t xml:space="preserve"> Mit den versch.</w:t>
            </w:r>
            <w:r w:rsidR="00DD6CCA" w:rsidRPr="00DD6CCA">
              <w:rPr>
                <w:rFonts w:ascii="Arial" w:hAnsi="Arial" w:cs="Arial"/>
                <w:b/>
              </w:rPr>
              <w:t xml:space="preserve"> Energie</w:t>
            </w:r>
            <w:r w:rsidR="00DD6CCA">
              <w:rPr>
                <w:rFonts w:ascii="Arial" w:hAnsi="Arial" w:cs="Arial"/>
                <w:b/>
              </w:rPr>
              <w:softHyphen/>
            </w:r>
            <w:r w:rsidR="00DD6CCA" w:rsidRPr="00DD6CCA">
              <w:rPr>
                <w:rFonts w:ascii="Arial" w:hAnsi="Arial" w:cs="Arial"/>
                <w:b/>
              </w:rPr>
              <w:t>transportarten argumentieren</w:t>
            </w:r>
          </w:p>
        </w:tc>
        <w:tc>
          <w:tcPr>
            <w:tcW w:w="1276" w:type="dxa"/>
            <w:vAlign w:val="center"/>
          </w:tcPr>
          <w:p w:rsidR="005F4648" w:rsidRPr="00A44231" w:rsidRDefault="005F4648" w:rsidP="00A442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2" w:type="dxa"/>
            <w:vAlign w:val="center"/>
          </w:tcPr>
          <w:p w:rsidR="005F4648" w:rsidRPr="00A44231" w:rsidRDefault="005F4648" w:rsidP="00A4423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44231" w:rsidRPr="00FC6BAD" w:rsidRDefault="00947979" w:rsidP="000B55E6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right" w:pos="6096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column"/>
      </w:r>
      <w:r w:rsidR="00A44231">
        <w:rPr>
          <w:rFonts w:ascii="Arial" w:hAnsi="Arial" w:cs="Arial"/>
          <w:b/>
        </w:rPr>
        <w:lastRenderedPageBreak/>
        <w:t xml:space="preserve">Check-In: </w:t>
      </w:r>
      <w:r w:rsidR="000C7100">
        <w:rPr>
          <w:rFonts w:ascii="Arial" w:hAnsi="Arial" w:cs="Arial"/>
          <w:b/>
        </w:rPr>
        <w:t>Konvektion</w:t>
      </w:r>
      <w:r w:rsidR="000B55E6">
        <w:rPr>
          <w:rFonts w:ascii="Arial" w:hAnsi="Arial" w:cs="Arial"/>
          <w:b/>
        </w:rPr>
        <w:tab/>
        <w:t>B</w:t>
      </w:r>
    </w:p>
    <w:p w:rsidR="00A44231" w:rsidRDefault="00A44231" w:rsidP="00497865">
      <w:pPr>
        <w:rPr>
          <w:rFonts w:ascii="Arial" w:hAnsi="Arial" w:cs="Arial"/>
        </w:rPr>
      </w:pPr>
    </w:p>
    <w:p w:rsidR="00000000" w:rsidRPr="003F49C9" w:rsidRDefault="003F49C9" w:rsidP="003F49C9">
      <w:pPr>
        <w:numPr>
          <w:ilvl w:val="0"/>
          <w:numId w:val="41"/>
        </w:numPr>
        <w:tabs>
          <w:tab w:val="num" w:pos="720"/>
        </w:tabs>
        <w:rPr>
          <w:rFonts w:ascii="Arial" w:hAnsi="Arial" w:cs="Arial"/>
        </w:rPr>
      </w:pPr>
      <w:r w:rsidRPr="003F49C9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FAE4E8B" wp14:editId="7D07F4AD">
                <wp:simplePos x="0" y="0"/>
                <wp:positionH relativeFrom="margin">
                  <wp:align>right</wp:align>
                </wp:positionH>
                <wp:positionV relativeFrom="paragraph">
                  <wp:posOffset>48024</wp:posOffset>
                </wp:positionV>
                <wp:extent cx="2159635" cy="1866900"/>
                <wp:effectExtent l="0" t="0" r="0" b="0"/>
                <wp:wrapSquare wrapText="bothSides"/>
                <wp:docPr id="29" name="Gruppieren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635" cy="1866900"/>
                          <a:chOff x="4647644" y="19640"/>
                          <a:chExt cx="2160000" cy="1867234"/>
                        </a:xfrm>
                      </wpg:grpSpPr>
                      <wps:wsp>
                        <wps:cNvPr id="9" name="Textfeld 12"/>
                        <wps:cNvSpPr txBox="1"/>
                        <wps:spPr>
                          <a:xfrm>
                            <a:off x="4647644" y="1618199"/>
                            <a:ext cx="2160000" cy="268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F49C9" w:rsidRPr="003F49C9" w:rsidRDefault="003F49C9" w:rsidP="003F49C9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16"/>
                                </w:rPr>
                              </w:pPr>
                              <w:r w:rsidRPr="003F49C9"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>(</w:t>
                              </w:r>
                              <w:hyperlink r:id="rId31" w:history="1">
                                <w:r w:rsidRPr="003F49C9">
                                  <w:rPr>
                                    <w:rStyle w:val="Hyperlink"/>
                                    <w:rFonts w:ascii="Arial" w:eastAsia="Times New Roman" w:hAnsi="Arial" w:cs="Arial"/>
                                    <w:color w:val="0070C0"/>
                                    <w:kern w:val="24"/>
                                    <w:sz w:val="12"/>
                                    <w:szCs w:val="20"/>
                                  </w:rPr>
                                  <w:t>CC0</w:t>
                                </w:r>
                              </w:hyperlink>
                              <w:r w:rsidRPr="003F49C9"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 xml:space="preserve">) von Harald </w:t>
                              </w:r>
                              <w:proofErr w:type="spellStart"/>
                              <w:r w:rsidRPr="003F49C9"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>Landsrath</w:t>
                              </w:r>
                              <w:proofErr w:type="spellEnd"/>
                              <w:r w:rsidRPr="003F49C9"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 xml:space="preserve"> </w:t>
                              </w:r>
                              <w:hyperlink r:id="rId32" w:history="1">
                                <w:r w:rsidR="00BD0C7E" w:rsidRPr="00062675">
                                  <w:rPr>
                                    <w:rStyle w:val="Hyperlink"/>
                                    <w:rFonts w:ascii="Arial" w:eastAsia="Times New Roman" w:hAnsi="Arial" w:cs="Arial"/>
                                    <w:kern w:val="24"/>
                                    <w:sz w:val="12"/>
                                    <w:szCs w:val="20"/>
                                  </w:rPr>
                                  <w:t>https://pixabay.com/de/heizpilz-glut-w%C3%A4rme-heizung-hitze-1706881/</w:t>
                                </w:r>
                              </w:hyperlink>
                              <w:r w:rsidRPr="003F49C9"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 xml:space="preserve"> (12.03.17)</w:t>
                              </w:r>
                            </w:p>
                          </w:txbxContent>
                        </wps:txbx>
                        <wps:bodyPr rot="0" spcFirstLastPara="0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Grafik 10"/>
                          <pic:cNvPicPr>
                            <a:picLocks noChangeAspect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647644" y="19640"/>
                            <a:ext cx="2160000" cy="16200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8" o:spid="_x0000_s1032" style="position:absolute;left:0;text-align:left;margin-left:118.85pt;margin-top:3.8pt;width:170.05pt;height:147pt;z-index:251661312;mso-position-horizontal:right;mso-position-horizontal-relative:margin;mso-height-relative:margin" coordorigin="46476,196" coordsize="21600,1867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">
                <v:shape id="Textfeld 12" o:spid="_x0000_s1033" type="#_x0000_t202" style="position:absolute;left:46476;top:16181;width:21600;height:2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kj18IA&#10;AADaAAAADwAAAGRycy9kb3ducmV2LnhtbESPT4vCMBTE74LfIbwFb5quiKtdo2hB8OLBPwePz+Zt&#10;W9q81CbW+u2NIOxxmJnfMItVZyrRUuMKywq+RxEI4tTqgjMF59N2OAPhPLLGyjIpeJKD1bLfW2Cs&#10;7YMP1B59JgKEXYwKcu/rWEqX5mTQjWxNHLw/2xj0QTaZ1A0+AtxUchxFU2mw4LCQY01JTml5vBsF&#10;l7JLjN/+bK4l3Xb7zSRx7TVRavDVrX9BeOr8f/jT3mkFc3hfCTd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iSPXwgAAANoAAAAPAAAAAAAAAAAAAAAAAJgCAABkcnMvZG93&#10;bnJldi54bWxQSwUGAAAAAAQABAD1AAAAhwMAAAAA&#10;" filled="f" stroked="f" strokeweight=".5pt">
                  <v:textbox inset="1mm,1mm,1mm,1mm">
                    <w:txbxContent>
                      <w:p w:rsidR="003F49C9" w:rsidRPr="003F49C9" w:rsidRDefault="003F49C9" w:rsidP="003F49C9">
                        <w:pPr>
                          <w:pStyle w:val="StandardWeb"/>
                          <w:spacing w:before="0" w:beforeAutospacing="0" w:after="0" w:afterAutospacing="0"/>
                          <w:jc w:val="right"/>
                          <w:rPr>
                            <w:sz w:val="16"/>
                          </w:rPr>
                        </w:pPr>
                        <w:r w:rsidRPr="003F49C9"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>(</w:t>
                        </w:r>
                        <w:hyperlink r:id="rId34" w:history="1">
                          <w:r w:rsidRPr="003F49C9">
                            <w:rPr>
                              <w:rStyle w:val="Hyperlink"/>
                              <w:rFonts w:ascii="Arial" w:eastAsia="Times New Roman" w:hAnsi="Arial" w:cs="Arial"/>
                              <w:color w:val="0070C0"/>
                              <w:kern w:val="24"/>
                              <w:sz w:val="12"/>
                              <w:szCs w:val="20"/>
                            </w:rPr>
                            <w:t>CC0</w:t>
                          </w:r>
                        </w:hyperlink>
                        <w:r w:rsidRPr="003F49C9"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 xml:space="preserve">) von Harald </w:t>
                        </w:r>
                        <w:proofErr w:type="spellStart"/>
                        <w:r w:rsidRPr="003F49C9"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>Landsrath</w:t>
                        </w:r>
                        <w:proofErr w:type="spellEnd"/>
                        <w:r w:rsidRPr="003F49C9"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 xml:space="preserve"> </w:t>
                        </w:r>
                        <w:hyperlink r:id="rId35" w:history="1">
                          <w:r w:rsidR="00BD0C7E" w:rsidRPr="00062675">
                            <w:rPr>
                              <w:rStyle w:val="Hyperlink"/>
                              <w:rFonts w:ascii="Arial" w:eastAsia="Times New Roman" w:hAnsi="Arial" w:cs="Arial"/>
                              <w:kern w:val="24"/>
                              <w:sz w:val="12"/>
                              <w:szCs w:val="20"/>
                            </w:rPr>
                            <w:t>https://pixabay.com/de/heizpilz-glut-w%C3%A4rme-heizung-hitze-1706881/</w:t>
                          </w:r>
                        </w:hyperlink>
                        <w:r w:rsidRPr="003F49C9"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 xml:space="preserve"> (12.03.17)</w:t>
                        </w:r>
                      </w:p>
                    </w:txbxContent>
                  </v:textbox>
                </v:shape>
                <v:shape id="Grafik 10" o:spid="_x0000_s1034" type="#_x0000_t75" style="position:absolute;left:46476;top:196;width:21600;height:16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+g4x7EAAAA2wAAAA8AAABkcnMvZG93bnJldi54bWxEj09rAkEMxe8Fv8MQwVudrQdbVkexLYIo&#10;FPx7Djtxd3Uns+yMOn775lDoLeG9vPfLdJ5co+7UhdqzgbdhBoq48Lbm0sBhv3z9ABUissXGMxl4&#10;UoD5rPcyxdz6B2/pvoulkhAOORqoYmxzrUNRkcMw9C2xaGffOYyydqW2HT4k3DV6lGVj7bBmaaiw&#10;pa+Kiuvu5gyU23BaHz9H6/fbZvyTlud9urTfxgz6aTEBFSnFf/Pf9coKvtDLLzKAnv0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+g4x7EAAAA2wAAAA8AAAAAAAAAAAAAAAAA&#10;nwIAAGRycy9kb3ducmV2LnhtbFBLBQYAAAAABAAEAPcAAACQAwAAAAA=&#10;">
                  <v:imagedata r:id="rId36" o:title=""/>
                  <v:path arrowok="t"/>
                </v:shape>
                <w10:wrap type="square" anchorx="margin"/>
              </v:group>
            </w:pict>
          </mc:Fallback>
        </mc:AlternateContent>
      </w:r>
      <w:r w:rsidR="004C314E" w:rsidRPr="003F49C9">
        <w:rPr>
          <w:rFonts w:ascii="Arial" w:hAnsi="Arial" w:cs="Arial"/>
        </w:rPr>
        <w:t xml:space="preserve">Felix sitzt im Café bei einem </w:t>
      </w:r>
      <w:proofErr w:type="spellStart"/>
      <w:r w:rsidR="004C314E" w:rsidRPr="003F49C9">
        <w:rPr>
          <w:rFonts w:ascii="Arial" w:hAnsi="Arial" w:cs="Arial"/>
        </w:rPr>
        <w:t>Heizpilz</w:t>
      </w:r>
      <w:proofErr w:type="spellEnd"/>
      <w:r w:rsidR="004C314E" w:rsidRPr="003F49C9">
        <w:rPr>
          <w:rFonts w:ascii="Arial" w:hAnsi="Arial" w:cs="Arial"/>
        </w:rPr>
        <w:t>. Ihm ist warm, obwohl es ein kühler Tag ist. Erkläre, wie es dazu kommt.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</w:p>
    <w:p w:rsidR="00000000" w:rsidRPr="003F49C9" w:rsidRDefault="003F49C9" w:rsidP="003F49C9">
      <w:pPr>
        <w:numPr>
          <w:ilvl w:val="0"/>
          <w:numId w:val="41"/>
        </w:numPr>
        <w:tabs>
          <w:tab w:val="num" w:pos="720"/>
        </w:tabs>
        <w:rPr>
          <w:rFonts w:ascii="Arial" w:hAnsi="Arial" w:cs="Arial"/>
        </w:rPr>
      </w:pPr>
      <w:r w:rsidRPr="003F49C9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E7EFD69" wp14:editId="18CCA32D">
                <wp:simplePos x="0" y="0"/>
                <wp:positionH relativeFrom="margin">
                  <wp:align>right</wp:align>
                </wp:positionH>
                <wp:positionV relativeFrom="paragraph">
                  <wp:posOffset>-3175</wp:posOffset>
                </wp:positionV>
                <wp:extent cx="2159635" cy="1835150"/>
                <wp:effectExtent l="0" t="0" r="0" b="0"/>
                <wp:wrapSquare wrapText="bothSides"/>
                <wp:docPr id="32" name="Gruppieren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635" cy="1835150"/>
                          <a:chOff x="4647644" y="2701020"/>
                          <a:chExt cx="2160000" cy="1836327"/>
                        </a:xfrm>
                      </wpg:grpSpPr>
                      <wps:wsp>
                        <wps:cNvPr id="11" name="Textfeld 12"/>
                        <wps:cNvSpPr txBox="1"/>
                        <wps:spPr>
                          <a:xfrm>
                            <a:off x="4647644" y="4285252"/>
                            <a:ext cx="2160000" cy="2520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F49C9" w:rsidRPr="003F49C9" w:rsidRDefault="003F49C9" w:rsidP="003F49C9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 xml:space="preserve">© </w:t>
                              </w:r>
                              <w:r w:rsidRPr="003F49C9"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 xml:space="preserve">Uwe Schindler / pixelio.de </w:t>
                              </w:r>
                              <w:hyperlink r:id="rId37" w:history="1">
                                <w:r w:rsidRPr="003F49C9">
                                  <w:rPr>
                                    <w:rStyle w:val="Hyperlink"/>
                                    <w:rFonts w:ascii="Arial" w:eastAsia="Times New Roman" w:hAnsi="Arial" w:cs="Arial"/>
                                    <w:color w:val="0070C0"/>
                                    <w:kern w:val="24"/>
                                    <w:sz w:val="12"/>
                                    <w:szCs w:val="20"/>
                                  </w:rPr>
                                  <w:t>http</w:t>
                                </w:r>
                              </w:hyperlink>
                              <w:hyperlink r:id="rId38" w:history="1">
                                <w:r w:rsidRPr="003F49C9">
                                  <w:rPr>
                                    <w:rStyle w:val="Hyperlink"/>
                                    <w:rFonts w:ascii="Arial" w:eastAsia="Times New Roman" w:hAnsi="Arial" w:cs="Arial"/>
                                    <w:color w:val="0070C0"/>
                                    <w:kern w:val="24"/>
                                    <w:sz w:val="12"/>
                                    <w:szCs w:val="20"/>
                                  </w:rPr>
                                  <w:t>://www.pixelio.de/media/49199</w:t>
                                </w:r>
                              </w:hyperlink>
                              <w:r w:rsidRPr="003F49C9"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 xml:space="preserve"> (12.03.17)</w:t>
                              </w:r>
                            </w:p>
                          </w:txbxContent>
                        </wps:txbx>
                        <wps:bodyPr rot="0" spcFirstLastPara="0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Grafik 12"/>
                          <pic:cNvPicPr>
                            <a:picLocks noChangeAspect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647644" y="2701020"/>
                            <a:ext cx="2160000" cy="16200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1" o:spid="_x0000_s1035" style="position:absolute;left:0;text-align:left;margin-left:118.85pt;margin-top:-.25pt;width:170.05pt;height:144.5pt;z-index:251662336;mso-position-horizontal:right;mso-position-horizontal-relative:margin;mso-width-relative:margin;mso-height-relative:margin" coordorigin="46476,27010" coordsize="21600,1836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">
                <v:shape id="Textfeld 12" o:spid="_x0000_s1036" type="#_x0000_t202" style="position:absolute;left:46476;top:42852;width:21600;height:25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aSe8AA&#10;AADbAAAADwAAAGRycy9kb3ducmV2LnhtbERPTYvCMBC9C/6HMAveNO0iKl1jWQuCFw+rHjyOzWxb&#10;2kxqk631328Ewds83ues08E0oqfOVZYVxLMIBHFudcWFgvNpN12BcB5ZY2OZFDzIQboZj9aYaHvn&#10;H+qPvhAhhF2CCkrv20RKl5dk0M1sSxy4X9sZ9AF2hdQd3kO4aeRnFC2kwYpDQ4ktZSXl9fHPKLjU&#10;Q2b8brm91nTbH7bzzPXXTKnJx/D9BcLT4N/il3uvw/wYnr+EA+Tm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OaSe8AAAADbAAAADwAAAAAAAAAAAAAAAACYAgAAZHJzL2Rvd25y&#10;ZXYueG1sUEsFBgAAAAAEAAQA9QAAAIUDAAAAAA==&#10;" filled="f" stroked="f" strokeweight=".5pt">
                  <v:textbox inset="1mm,1mm,1mm,1mm">
                    <w:txbxContent>
                      <w:p w:rsidR="003F49C9" w:rsidRPr="003F49C9" w:rsidRDefault="003F49C9" w:rsidP="003F49C9">
                        <w:pPr>
                          <w:pStyle w:val="StandardWeb"/>
                          <w:spacing w:before="0" w:beforeAutospacing="0" w:after="0" w:afterAutospacing="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 xml:space="preserve">© </w:t>
                        </w:r>
                        <w:r w:rsidRPr="003F49C9"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 xml:space="preserve">Uwe Schindler / pixelio.de </w:t>
                        </w:r>
                        <w:hyperlink r:id="rId40" w:history="1">
                          <w:r w:rsidRPr="003F49C9">
                            <w:rPr>
                              <w:rStyle w:val="Hyperlink"/>
                              <w:rFonts w:ascii="Arial" w:eastAsia="Times New Roman" w:hAnsi="Arial" w:cs="Arial"/>
                              <w:color w:val="0070C0"/>
                              <w:kern w:val="24"/>
                              <w:sz w:val="12"/>
                              <w:szCs w:val="20"/>
                            </w:rPr>
                            <w:t>http</w:t>
                          </w:r>
                        </w:hyperlink>
                        <w:hyperlink r:id="rId41" w:history="1">
                          <w:r w:rsidRPr="003F49C9">
                            <w:rPr>
                              <w:rStyle w:val="Hyperlink"/>
                              <w:rFonts w:ascii="Arial" w:eastAsia="Times New Roman" w:hAnsi="Arial" w:cs="Arial"/>
                              <w:color w:val="0070C0"/>
                              <w:kern w:val="24"/>
                              <w:sz w:val="12"/>
                              <w:szCs w:val="20"/>
                            </w:rPr>
                            <w:t>://www.pixelio.de/media/49199</w:t>
                          </w:r>
                        </w:hyperlink>
                        <w:r w:rsidRPr="003F49C9"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 xml:space="preserve"> (12.03.17)</w:t>
                        </w:r>
                      </w:p>
                    </w:txbxContent>
                  </v:textbox>
                </v:shape>
                <v:shape id="Grafik 12" o:spid="_x0000_s1037" type="#_x0000_t75" style="position:absolute;left:46476;top:27010;width:21600;height:16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P+i3DAAAA2wAAAA8AAABkcnMvZG93bnJldi54bWxET9tqwkAQfS/0H5Yp9K1uGtBKzEaCYBFt&#10;BS/g65Ads6HZ2TS71fj3bqHQtzmc6+TzwbbiQr1vHCt4HSUgiCunG64VHA/LlykIH5A1to5JwY08&#10;zIvHhxwz7a68o8s+1CKGsM9QgQmhy6T0lSGLfuQ64sidXW8xRNjXUvd4jeG2lWmSTKTFhmODwY4W&#10;hqqv/Y9VsH0fn07rlX4bPsZmmpa8/tyU30o9Pw3lDESgIfyL/9wrHeen8PtLPEAW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Y/6LcMAAADbAAAADwAAAAAAAAAAAAAAAACf&#10;AgAAZHJzL2Rvd25yZXYueG1sUEsFBgAAAAAEAAQA9wAAAI8DAAAAAA==&#10;">
                  <v:imagedata r:id="rId42" o:title=""/>
                  <v:path arrowok="t"/>
                </v:shape>
                <w10:wrap type="square" anchorx="margin"/>
              </v:group>
            </w:pict>
          </mc:Fallback>
        </mc:AlternateContent>
      </w:r>
      <w:r w:rsidR="004C314E" w:rsidRPr="003F49C9">
        <w:rPr>
          <w:rFonts w:ascii="Arial" w:hAnsi="Arial" w:cs="Arial"/>
        </w:rPr>
        <w:t>In die</w:t>
      </w:r>
      <w:r w:rsidR="004C314E" w:rsidRPr="003F49C9">
        <w:rPr>
          <w:rFonts w:ascii="Arial" w:hAnsi="Arial" w:cs="Arial"/>
        </w:rPr>
        <w:t xml:space="preserve"> Nähe einer Herdplatte spürst du, wie warm es ist.</w:t>
      </w:r>
      <w:r w:rsidR="004C314E" w:rsidRPr="003F49C9">
        <w:rPr>
          <w:rFonts w:ascii="Arial" w:hAnsi="Arial" w:cs="Arial"/>
        </w:rPr>
        <w:br/>
        <w:t>Die Energie kann dabei nicht durch Wärmeleitung übertragen werden. Erkläre.</w:t>
      </w:r>
    </w:p>
    <w:p w:rsidR="00A44231" w:rsidRDefault="00A44231" w:rsidP="005B0607">
      <w:pPr>
        <w:rPr>
          <w:rFonts w:ascii="Arial" w:hAnsi="Arial" w:cs="Arial"/>
        </w:rPr>
      </w:pPr>
    </w:p>
    <w:p w:rsidR="00A44231" w:rsidRDefault="00A44231" w:rsidP="00497865">
      <w:pPr>
        <w:rPr>
          <w:rFonts w:ascii="Arial" w:hAnsi="Arial" w:cs="Arial"/>
        </w:rPr>
      </w:pPr>
    </w:p>
    <w:p w:rsidR="00A44231" w:rsidRDefault="00A44231" w:rsidP="00A44231">
      <w:pPr>
        <w:rPr>
          <w:rFonts w:ascii="Arial" w:hAnsi="Arial" w:cs="Arial"/>
        </w:rPr>
      </w:pPr>
    </w:p>
    <w:p w:rsidR="00947979" w:rsidRDefault="00947979" w:rsidP="00A44231">
      <w:pPr>
        <w:rPr>
          <w:rFonts w:ascii="Arial" w:hAnsi="Arial" w:cs="Arial"/>
        </w:rPr>
      </w:pPr>
      <w:bookmarkStart w:id="0" w:name="_GoBack"/>
      <w:bookmarkEnd w:id="0"/>
    </w:p>
    <w:p w:rsidR="00DD6CCA" w:rsidRDefault="00DD6CCA" w:rsidP="00A44231">
      <w:pPr>
        <w:rPr>
          <w:rFonts w:ascii="Arial" w:hAnsi="Arial" w:cs="Arial"/>
        </w:rPr>
      </w:pPr>
    </w:p>
    <w:p w:rsidR="00DD6CCA" w:rsidRDefault="00DD6CCA" w:rsidP="00A44231">
      <w:pPr>
        <w:rPr>
          <w:rFonts w:ascii="Arial" w:hAnsi="Arial" w:cs="Arial"/>
        </w:rPr>
      </w:pPr>
    </w:p>
    <w:tbl>
      <w:tblPr>
        <w:tblStyle w:val="Tabellengitternetz"/>
        <w:tblW w:w="6240" w:type="dxa"/>
        <w:tblLook w:val="0420" w:firstRow="1" w:lastRow="0" w:firstColumn="0" w:lastColumn="0" w:noHBand="0" w:noVBand="1"/>
      </w:tblPr>
      <w:tblGrid>
        <w:gridCol w:w="3652"/>
        <w:gridCol w:w="1276"/>
        <w:gridCol w:w="1312"/>
      </w:tblGrid>
      <w:tr w:rsidR="00DD6CCA" w:rsidRPr="00A44231" w:rsidTr="00F152D2">
        <w:trPr>
          <w:trHeight w:val="584"/>
        </w:trPr>
        <w:tc>
          <w:tcPr>
            <w:tcW w:w="3652" w:type="dxa"/>
            <w:tcBorders>
              <w:top w:val="nil"/>
              <w:left w:val="nil"/>
            </w:tcBorders>
            <w:vAlign w:val="center"/>
            <w:hideMark/>
          </w:tcPr>
          <w:p w:rsidR="00DD6CCA" w:rsidRPr="00A44231" w:rsidRDefault="00DD6CCA" w:rsidP="00F152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vAlign w:val="center"/>
            <w:hideMark/>
          </w:tcPr>
          <w:p w:rsidR="00DD6CCA" w:rsidRPr="00A44231" w:rsidRDefault="00DD6CCA" w:rsidP="00F152D2">
            <w:pPr>
              <w:jc w:val="center"/>
              <w:rPr>
                <w:rFonts w:ascii="Arial" w:hAnsi="Arial" w:cs="Arial"/>
              </w:rPr>
            </w:pPr>
            <w:r w:rsidRPr="00A44231">
              <w:rPr>
                <w:rFonts w:ascii="Arial" w:hAnsi="Arial" w:cs="Arial"/>
                <w:b/>
                <w:bCs/>
              </w:rPr>
              <w:t>kann ich</w:t>
            </w:r>
          </w:p>
        </w:tc>
        <w:tc>
          <w:tcPr>
            <w:tcW w:w="1312" w:type="dxa"/>
            <w:shd w:val="clear" w:color="auto" w:fill="BFBFBF" w:themeFill="background1" w:themeFillShade="BF"/>
            <w:vAlign w:val="center"/>
            <w:hideMark/>
          </w:tcPr>
          <w:p w:rsidR="00DD6CCA" w:rsidRPr="00A44231" w:rsidRDefault="00DD6CCA" w:rsidP="00F152D2">
            <w:pPr>
              <w:jc w:val="center"/>
              <w:rPr>
                <w:rFonts w:ascii="Arial" w:hAnsi="Arial" w:cs="Arial"/>
              </w:rPr>
            </w:pPr>
            <w:r w:rsidRPr="00A44231">
              <w:rPr>
                <w:rFonts w:ascii="Arial" w:hAnsi="Arial" w:cs="Arial"/>
                <w:b/>
                <w:bCs/>
              </w:rPr>
              <w:t>kann ich nicht</w:t>
            </w:r>
          </w:p>
        </w:tc>
      </w:tr>
      <w:tr w:rsidR="00DD6CCA" w:rsidRPr="00A44231" w:rsidTr="00F152D2">
        <w:trPr>
          <w:trHeight w:val="584"/>
        </w:trPr>
        <w:tc>
          <w:tcPr>
            <w:tcW w:w="3652" w:type="dxa"/>
            <w:shd w:val="clear" w:color="auto" w:fill="BFBFBF" w:themeFill="background1" w:themeFillShade="BF"/>
            <w:vAlign w:val="center"/>
            <w:hideMark/>
          </w:tcPr>
          <w:p w:rsidR="00DD6CCA" w:rsidRPr="00A44231" w:rsidRDefault="00DD6CCA" w:rsidP="00F152D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  <w:r w:rsidRPr="0014551F">
              <w:rPr>
                <w:rFonts w:ascii="Arial" w:hAnsi="Arial" w:cs="Arial"/>
                <w:b/>
              </w:rPr>
              <w:t xml:space="preserve">) </w:t>
            </w:r>
            <w:r w:rsidRPr="00070114">
              <w:rPr>
                <w:rFonts w:ascii="Arial" w:hAnsi="Arial" w:cs="Arial"/>
                <w:b/>
              </w:rPr>
              <w:t>Energieübertragung durch Wärmestrahlung erklären</w:t>
            </w:r>
          </w:p>
        </w:tc>
        <w:tc>
          <w:tcPr>
            <w:tcW w:w="1276" w:type="dxa"/>
            <w:vAlign w:val="center"/>
            <w:hideMark/>
          </w:tcPr>
          <w:p w:rsidR="00DD6CCA" w:rsidRPr="00A44231" w:rsidRDefault="00DD6CCA" w:rsidP="00F152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2" w:type="dxa"/>
            <w:vAlign w:val="center"/>
            <w:hideMark/>
          </w:tcPr>
          <w:p w:rsidR="00DD6CCA" w:rsidRPr="00A44231" w:rsidRDefault="00DD6CCA" w:rsidP="00F152D2">
            <w:pPr>
              <w:jc w:val="center"/>
              <w:rPr>
                <w:rFonts w:ascii="Arial" w:hAnsi="Arial" w:cs="Arial"/>
              </w:rPr>
            </w:pPr>
          </w:p>
        </w:tc>
      </w:tr>
      <w:tr w:rsidR="00DD6CCA" w:rsidRPr="00A44231" w:rsidTr="00F152D2">
        <w:trPr>
          <w:trHeight w:val="584"/>
        </w:trPr>
        <w:tc>
          <w:tcPr>
            <w:tcW w:w="3652" w:type="dxa"/>
            <w:shd w:val="clear" w:color="auto" w:fill="BFBFBF" w:themeFill="background1" w:themeFillShade="BF"/>
            <w:vAlign w:val="center"/>
          </w:tcPr>
          <w:p w:rsidR="00DD6CCA" w:rsidRPr="005B0607" w:rsidRDefault="00DD6CCA" w:rsidP="00F152D2">
            <w:pPr>
              <w:rPr>
                <w:rFonts w:ascii="Arial" w:hAnsi="Arial" w:cs="Arial"/>
                <w:b/>
              </w:rPr>
            </w:pPr>
            <w:proofErr w:type="gramStart"/>
            <w:r w:rsidRPr="0014551F">
              <w:rPr>
                <w:rFonts w:ascii="Arial" w:hAnsi="Arial" w:cs="Arial"/>
                <w:b/>
              </w:rPr>
              <w:t xml:space="preserve">b) </w:t>
            </w:r>
            <w:r>
              <w:rPr>
                <w:rFonts w:ascii="Arial" w:hAnsi="Arial" w:cs="Arial"/>
                <w:b/>
              </w:rPr>
              <w:t>)</w:t>
            </w:r>
            <w:proofErr w:type="gramEnd"/>
            <w:r>
              <w:rPr>
                <w:rFonts w:ascii="Arial" w:hAnsi="Arial" w:cs="Arial"/>
                <w:b/>
              </w:rPr>
              <w:t xml:space="preserve"> Mit den versch.</w:t>
            </w:r>
            <w:r w:rsidRPr="00DD6CCA">
              <w:rPr>
                <w:rFonts w:ascii="Arial" w:hAnsi="Arial" w:cs="Arial"/>
                <w:b/>
              </w:rPr>
              <w:t xml:space="preserve"> Energie</w:t>
            </w:r>
            <w:r>
              <w:rPr>
                <w:rFonts w:ascii="Arial" w:hAnsi="Arial" w:cs="Arial"/>
                <w:b/>
              </w:rPr>
              <w:softHyphen/>
            </w:r>
            <w:r w:rsidRPr="00DD6CCA">
              <w:rPr>
                <w:rFonts w:ascii="Arial" w:hAnsi="Arial" w:cs="Arial"/>
                <w:b/>
              </w:rPr>
              <w:t>transportarten argumentieren</w:t>
            </w:r>
          </w:p>
        </w:tc>
        <w:tc>
          <w:tcPr>
            <w:tcW w:w="1276" w:type="dxa"/>
            <w:vAlign w:val="center"/>
          </w:tcPr>
          <w:p w:rsidR="00DD6CCA" w:rsidRPr="00A44231" w:rsidRDefault="00DD6CCA" w:rsidP="00F152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2" w:type="dxa"/>
            <w:vAlign w:val="center"/>
          </w:tcPr>
          <w:p w:rsidR="00DD6CCA" w:rsidRPr="00A44231" w:rsidRDefault="00DD6CCA" w:rsidP="00F152D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44231" w:rsidRPr="00DD6CCA" w:rsidRDefault="00A44231" w:rsidP="00A44231">
      <w:pPr>
        <w:rPr>
          <w:rFonts w:ascii="Arial" w:hAnsi="Arial" w:cs="Arial"/>
          <w:sz w:val="6"/>
        </w:rPr>
      </w:pPr>
    </w:p>
    <w:sectPr w:rsidR="00A44231" w:rsidRPr="00DD6CCA" w:rsidSect="00A44231">
      <w:footerReference w:type="default" r:id="rId43"/>
      <w:pgSz w:w="16838" w:h="11906" w:orient="landscape"/>
      <w:pgMar w:top="1134" w:right="1134" w:bottom="1134" w:left="1134" w:header="709" w:footer="709" w:gutter="0"/>
      <w:cols w:num="2" w:space="226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14E" w:rsidRDefault="004C314E" w:rsidP="005A45C8">
      <w:r>
        <w:separator/>
      </w:r>
    </w:p>
  </w:endnote>
  <w:endnote w:type="continuationSeparator" w:id="0">
    <w:p w:rsidR="004C314E" w:rsidRDefault="004C314E" w:rsidP="005A4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5C8" w:rsidRPr="000C7100" w:rsidRDefault="007F72F8" w:rsidP="00A44231">
    <w:pPr>
      <w:pStyle w:val="Fuzeile"/>
      <w:tabs>
        <w:tab w:val="clear" w:pos="4536"/>
        <w:tab w:val="clear" w:pos="9072"/>
        <w:tab w:val="right" w:pos="14459"/>
      </w:tabs>
      <w:rPr>
        <w:rFonts w:ascii="Arial" w:hAnsi="Arial" w:cs="Arial"/>
        <w:color w:val="999999"/>
        <w:sz w:val="18"/>
      </w:rPr>
    </w:pPr>
    <w:r w:rsidRPr="000C7100">
      <w:rPr>
        <w:rFonts w:ascii="Arial" w:hAnsi="Arial" w:cs="Arial"/>
        <w:color w:val="999999"/>
        <w:sz w:val="18"/>
      </w:rPr>
      <w:t>ZPG BNT</w:t>
    </w:r>
    <w:r w:rsidR="000B55E6" w:rsidRPr="000C7100">
      <w:rPr>
        <w:rFonts w:ascii="Arial" w:hAnsi="Arial" w:cs="Arial"/>
        <w:color w:val="999999"/>
        <w:sz w:val="18"/>
      </w:rPr>
      <w:t xml:space="preserve"> 2017</w:t>
    </w:r>
    <w:r w:rsidRPr="000C7100">
      <w:rPr>
        <w:rFonts w:ascii="Arial" w:hAnsi="Arial" w:cs="Arial"/>
        <w:color w:val="999999"/>
        <w:sz w:val="18"/>
      </w:rPr>
      <w:t xml:space="preserve"> </w:t>
    </w:r>
    <w:r w:rsidR="00144B9C" w:rsidRPr="000C7100">
      <w:rPr>
        <w:rFonts w:ascii="Arial" w:hAnsi="Arial" w:cs="Arial"/>
        <w:color w:val="999999"/>
        <w:sz w:val="18"/>
      </w:rPr>
      <w:tab/>
    </w:r>
    <w:r w:rsidR="009146EC" w:rsidRPr="000C7100">
      <w:rPr>
        <w:rFonts w:ascii="Arial" w:hAnsi="Arial" w:cs="Arial"/>
        <w:color w:val="999999"/>
        <w:sz w:val="18"/>
      </w:rPr>
      <w:fldChar w:fldCharType="begin"/>
    </w:r>
    <w:r w:rsidR="009146EC" w:rsidRPr="000C7100">
      <w:rPr>
        <w:rFonts w:ascii="Arial" w:hAnsi="Arial" w:cs="Arial"/>
        <w:color w:val="999999"/>
        <w:sz w:val="18"/>
      </w:rPr>
      <w:instrText xml:space="preserve"> FILENAME   \* MERGEFORMAT </w:instrText>
    </w:r>
    <w:r w:rsidR="009146EC" w:rsidRPr="000C7100">
      <w:rPr>
        <w:rFonts w:ascii="Arial" w:hAnsi="Arial" w:cs="Arial"/>
        <w:color w:val="999999"/>
        <w:sz w:val="18"/>
      </w:rPr>
      <w:fldChar w:fldCharType="separate"/>
    </w:r>
    <w:r w:rsidR="004F7638">
      <w:rPr>
        <w:rFonts w:ascii="Arial" w:hAnsi="Arial" w:cs="Arial"/>
        <w:noProof/>
        <w:color w:val="999999"/>
        <w:sz w:val="18"/>
      </w:rPr>
      <w:t>4436_Check-In_AB_Waermestrahlung.docx</w:t>
    </w:r>
    <w:r w:rsidR="009146EC" w:rsidRPr="000C7100">
      <w:rPr>
        <w:rFonts w:ascii="Arial" w:hAnsi="Arial" w:cs="Arial"/>
        <w:color w:val="999999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14E" w:rsidRDefault="004C314E" w:rsidP="005A45C8">
      <w:r>
        <w:separator/>
      </w:r>
    </w:p>
  </w:footnote>
  <w:footnote w:type="continuationSeparator" w:id="0">
    <w:p w:rsidR="004C314E" w:rsidRDefault="004C314E" w:rsidP="005A45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4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4"/>
      </w:p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284"/>
      </w:p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567" w:hanging="284"/>
      </w:pPr>
    </w:lvl>
    <w:lvl w:ilvl="4">
      <w:start w:val="1"/>
      <w:numFmt w:val="lowerLetter"/>
      <w:lvlText w:val="%5)"/>
      <w:lvlJc w:val="left"/>
      <w:pPr>
        <w:tabs>
          <w:tab w:val="num" w:pos="567"/>
        </w:tabs>
        <w:ind w:left="567" w:hanging="284"/>
      </w:pPr>
    </w:lvl>
    <w:lvl w:ilvl="5">
      <w:start w:val="1"/>
      <w:numFmt w:val="lowerLetter"/>
      <w:lvlText w:val="%6)"/>
      <w:lvlJc w:val="left"/>
      <w:pPr>
        <w:tabs>
          <w:tab w:val="num" w:pos="567"/>
        </w:tabs>
        <w:ind w:left="567" w:hanging="284"/>
      </w:pPr>
    </w:lvl>
    <w:lvl w:ilvl="6">
      <w:start w:val="1"/>
      <w:numFmt w:val="lowerLetter"/>
      <w:lvlText w:val="%7)"/>
      <w:lvlJc w:val="left"/>
      <w:pPr>
        <w:tabs>
          <w:tab w:val="num" w:pos="567"/>
        </w:tabs>
        <w:ind w:left="567" w:hanging="284"/>
      </w:pPr>
    </w:lvl>
    <w:lvl w:ilvl="7">
      <w:start w:val="1"/>
      <w:numFmt w:val="lowerLetter"/>
      <w:lvlText w:val="%8)"/>
      <w:lvlJc w:val="left"/>
      <w:pPr>
        <w:tabs>
          <w:tab w:val="num" w:pos="567"/>
        </w:tabs>
        <w:ind w:left="567" w:hanging="284"/>
      </w:pPr>
    </w:lvl>
    <w:lvl w:ilvl="8">
      <w:start w:val="1"/>
      <w:numFmt w:val="lowerLetter"/>
      <w:lvlText w:val="%9)"/>
      <w:lvlJc w:val="left"/>
      <w:pPr>
        <w:tabs>
          <w:tab w:val="num" w:pos="567"/>
        </w:tabs>
        <w:ind w:left="567" w:hanging="284"/>
      </w:pPr>
    </w:lvl>
  </w:abstractNum>
  <w:abstractNum w:abstractNumId="2">
    <w:nsid w:val="00000003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4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4"/>
      </w:p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284"/>
      </w:p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567" w:hanging="284"/>
      </w:pPr>
    </w:lvl>
    <w:lvl w:ilvl="4">
      <w:start w:val="1"/>
      <w:numFmt w:val="lowerLetter"/>
      <w:lvlText w:val="%5)"/>
      <w:lvlJc w:val="left"/>
      <w:pPr>
        <w:tabs>
          <w:tab w:val="num" w:pos="567"/>
        </w:tabs>
        <w:ind w:left="567" w:hanging="284"/>
      </w:pPr>
    </w:lvl>
    <w:lvl w:ilvl="5">
      <w:start w:val="1"/>
      <w:numFmt w:val="lowerLetter"/>
      <w:lvlText w:val="%6)"/>
      <w:lvlJc w:val="left"/>
      <w:pPr>
        <w:tabs>
          <w:tab w:val="num" w:pos="567"/>
        </w:tabs>
        <w:ind w:left="567" w:hanging="284"/>
      </w:pPr>
    </w:lvl>
    <w:lvl w:ilvl="6">
      <w:start w:val="1"/>
      <w:numFmt w:val="lowerLetter"/>
      <w:lvlText w:val="%7)"/>
      <w:lvlJc w:val="left"/>
      <w:pPr>
        <w:tabs>
          <w:tab w:val="num" w:pos="567"/>
        </w:tabs>
        <w:ind w:left="567" w:hanging="284"/>
      </w:pPr>
    </w:lvl>
    <w:lvl w:ilvl="7">
      <w:start w:val="1"/>
      <w:numFmt w:val="lowerLetter"/>
      <w:lvlText w:val="%8)"/>
      <w:lvlJc w:val="left"/>
      <w:pPr>
        <w:tabs>
          <w:tab w:val="num" w:pos="567"/>
        </w:tabs>
        <w:ind w:left="567" w:hanging="284"/>
      </w:pPr>
    </w:lvl>
    <w:lvl w:ilvl="8">
      <w:start w:val="1"/>
      <w:numFmt w:val="lowerLetter"/>
      <w:lvlText w:val="%9)"/>
      <w:lvlJc w:val="left"/>
      <w:pPr>
        <w:tabs>
          <w:tab w:val="num" w:pos="567"/>
        </w:tabs>
        <w:ind w:left="567" w:hanging="284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>
    <w:nsid w:val="03947137"/>
    <w:multiLevelType w:val="hybridMultilevel"/>
    <w:tmpl w:val="395E5CFC"/>
    <w:lvl w:ilvl="0" w:tplc="AA9ED93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B1C6A1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802029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28665A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0D8578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61600C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3320F3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9520C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9E163A0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>
    <w:nsid w:val="07C668BA"/>
    <w:multiLevelType w:val="hybridMultilevel"/>
    <w:tmpl w:val="F7B6A60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C1B09C9"/>
    <w:multiLevelType w:val="hybridMultilevel"/>
    <w:tmpl w:val="1F1013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B40E0A"/>
    <w:multiLevelType w:val="hybridMultilevel"/>
    <w:tmpl w:val="8FEE2F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3566DF"/>
    <w:multiLevelType w:val="hybridMultilevel"/>
    <w:tmpl w:val="ACB896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0937CC9"/>
    <w:multiLevelType w:val="hybridMultilevel"/>
    <w:tmpl w:val="ED7AF0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1A05511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330A96"/>
    <w:multiLevelType w:val="hybridMultilevel"/>
    <w:tmpl w:val="ACB896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83B479C"/>
    <w:multiLevelType w:val="hybridMultilevel"/>
    <w:tmpl w:val="CB96C19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9063139"/>
    <w:multiLevelType w:val="hybridMultilevel"/>
    <w:tmpl w:val="3CC26C9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1D160A17"/>
    <w:multiLevelType w:val="hybridMultilevel"/>
    <w:tmpl w:val="9FD41B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0FD4019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A478B8"/>
    <w:multiLevelType w:val="hybridMultilevel"/>
    <w:tmpl w:val="F8D8308E"/>
    <w:lvl w:ilvl="0" w:tplc="1BBA26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F5C2FE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20C29B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6BC4F4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D76639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DA8A10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D66953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F14FE5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DE615C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65127D8"/>
    <w:multiLevelType w:val="hybridMultilevel"/>
    <w:tmpl w:val="70A87E6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CBC6BB7"/>
    <w:multiLevelType w:val="hybridMultilevel"/>
    <w:tmpl w:val="2DF445EA"/>
    <w:lvl w:ilvl="0" w:tplc="AB5C5A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E8928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9C0A13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0584FA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9BC492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18BF6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EC84145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6B28E7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87C9DD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DFB2118"/>
    <w:multiLevelType w:val="hybridMultilevel"/>
    <w:tmpl w:val="9C66648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F272CFE"/>
    <w:multiLevelType w:val="hybridMultilevel"/>
    <w:tmpl w:val="88D828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2D84DFF"/>
    <w:multiLevelType w:val="hybridMultilevel"/>
    <w:tmpl w:val="FC96B4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B32197"/>
    <w:multiLevelType w:val="hybridMultilevel"/>
    <w:tmpl w:val="A7D400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50667DD"/>
    <w:multiLevelType w:val="hybridMultilevel"/>
    <w:tmpl w:val="AE64C54E"/>
    <w:lvl w:ilvl="0" w:tplc="DC46194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4AE7C4A" w:tentative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83408DAE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E5EAFCF8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7EB4289C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3B64DD64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F3B88DF8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E622442A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695E961E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25">
    <w:nsid w:val="415D5E02"/>
    <w:multiLevelType w:val="hybridMultilevel"/>
    <w:tmpl w:val="8C04D9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2BE2A29"/>
    <w:multiLevelType w:val="hybridMultilevel"/>
    <w:tmpl w:val="A0EE66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4E4233"/>
    <w:multiLevelType w:val="hybridMultilevel"/>
    <w:tmpl w:val="A2DC3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E00585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254957"/>
    <w:multiLevelType w:val="hybridMultilevel"/>
    <w:tmpl w:val="B816B1E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1753D23"/>
    <w:multiLevelType w:val="hybridMultilevel"/>
    <w:tmpl w:val="4FB2EEBE"/>
    <w:lvl w:ilvl="0" w:tplc="8DAA1AC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FFECE5E" w:tentative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7214DCEC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C39238B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E218562A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1860A3D8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05BAFD78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90E640BE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0C9E6BCE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31">
    <w:nsid w:val="54D24431"/>
    <w:multiLevelType w:val="hybridMultilevel"/>
    <w:tmpl w:val="A8AE9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584CBF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7B60F6"/>
    <w:multiLevelType w:val="hybridMultilevel"/>
    <w:tmpl w:val="7BFE42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8627463"/>
    <w:multiLevelType w:val="hybridMultilevel"/>
    <w:tmpl w:val="123AB23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AD84CA8"/>
    <w:multiLevelType w:val="hybridMultilevel"/>
    <w:tmpl w:val="0B92612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FFC1406"/>
    <w:multiLevelType w:val="hybridMultilevel"/>
    <w:tmpl w:val="A6FA5B14"/>
    <w:lvl w:ilvl="0" w:tplc="DCB8228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616369B5"/>
    <w:multiLevelType w:val="hybridMultilevel"/>
    <w:tmpl w:val="3762229A"/>
    <w:lvl w:ilvl="0" w:tplc="E8CC56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07212D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F50D34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A458478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5BFC25F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72613F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E24053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0CE572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F9C700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2371939"/>
    <w:multiLevelType w:val="hybridMultilevel"/>
    <w:tmpl w:val="9B823FC4"/>
    <w:lvl w:ilvl="0" w:tplc="BEECD88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56EAACEE" w:tentative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9F50400C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892CF59E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341C64C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79A88864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DBBC3808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D854AD50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8BA239EA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39">
    <w:nsid w:val="66F17158"/>
    <w:multiLevelType w:val="hybridMultilevel"/>
    <w:tmpl w:val="2780A94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6D09331A"/>
    <w:multiLevelType w:val="hybridMultilevel"/>
    <w:tmpl w:val="3E26A59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774D2885"/>
    <w:multiLevelType w:val="hybridMultilevel"/>
    <w:tmpl w:val="82E2A0E2"/>
    <w:lvl w:ilvl="0" w:tplc="A1CA4A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950C43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C5AE7C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57ECB2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7DC87B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3148E6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120617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51CED1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A06813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D364423"/>
    <w:multiLevelType w:val="hybridMultilevel"/>
    <w:tmpl w:val="71B21EE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D7B2878"/>
    <w:multiLevelType w:val="hybridMultilevel"/>
    <w:tmpl w:val="78DE546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>
    <w:nsid w:val="7DEC12FF"/>
    <w:multiLevelType w:val="hybridMultilevel"/>
    <w:tmpl w:val="E96ED57E"/>
    <w:lvl w:ilvl="0" w:tplc="CAB4FA3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BAA0FD58" w:tentative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E1CAA828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9F1A533A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37D66DD8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60645C90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77489FAE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3F4EE7E2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674406FA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45">
    <w:nsid w:val="7DF7441E"/>
    <w:multiLevelType w:val="hybridMultilevel"/>
    <w:tmpl w:val="0A606D2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34"/>
  </w:num>
  <w:num w:numId="7">
    <w:abstractNumId w:val="36"/>
  </w:num>
  <w:num w:numId="8">
    <w:abstractNumId w:val="42"/>
  </w:num>
  <w:num w:numId="9">
    <w:abstractNumId w:val="18"/>
  </w:num>
  <w:num w:numId="10">
    <w:abstractNumId w:val="20"/>
  </w:num>
  <w:num w:numId="11">
    <w:abstractNumId w:val="35"/>
  </w:num>
  <w:num w:numId="12">
    <w:abstractNumId w:val="39"/>
  </w:num>
  <w:num w:numId="13">
    <w:abstractNumId w:val="14"/>
  </w:num>
  <w:num w:numId="14">
    <w:abstractNumId w:val="40"/>
  </w:num>
  <w:num w:numId="15">
    <w:abstractNumId w:val="43"/>
  </w:num>
  <w:num w:numId="16">
    <w:abstractNumId w:val="26"/>
  </w:num>
  <w:num w:numId="17">
    <w:abstractNumId w:val="31"/>
  </w:num>
  <w:num w:numId="18">
    <w:abstractNumId w:val="22"/>
  </w:num>
  <w:num w:numId="19">
    <w:abstractNumId w:val="27"/>
  </w:num>
  <w:num w:numId="20">
    <w:abstractNumId w:val="8"/>
  </w:num>
  <w:num w:numId="21">
    <w:abstractNumId w:val="23"/>
  </w:num>
  <w:num w:numId="22">
    <w:abstractNumId w:val="25"/>
  </w:num>
  <w:num w:numId="23">
    <w:abstractNumId w:val="33"/>
  </w:num>
  <w:num w:numId="24">
    <w:abstractNumId w:val="9"/>
  </w:num>
  <w:num w:numId="25">
    <w:abstractNumId w:val="13"/>
  </w:num>
  <w:num w:numId="26">
    <w:abstractNumId w:val="28"/>
  </w:num>
  <w:num w:numId="27">
    <w:abstractNumId w:val="11"/>
  </w:num>
  <w:num w:numId="28">
    <w:abstractNumId w:val="32"/>
  </w:num>
  <w:num w:numId="29">
    <w:abstractNumId w:val="16"/>
  </w:num>
  <w:num w:numId="30">
    <w:abstractNumId w:val="10"/>
  </w:num>
  <w:num w:numId="31">
    <w:abstractNumId w:val="15"/>
  </w:num>
  <w:num w:numId="32">
    <w:abstractNumId w:val="21"/>
  </w:num>
  <w:num w:numId="33">
    <w:abstractNumId w:val="6"/>
  </w:num>
  <w:num w:numId="34">
    <w:abstractNumId w:val="12"/>
  </w:num>
  <w:num w:numId="35">
    <w:abstractNumId w:val="38"/>
  </w:num>
  <w:num w:numId="36">
    <w:abstractNumId w:val="24"/>
  </w:num>
  <w:num w:numId="37">
    <w:abstractNumId w:val="7"/>
  </w:num>
  <w:num w:numId="38">
    <w:abstractNumId w:val="45"/>
  </w:num>
  <w:num w:numId="39">
    <w:abstractNumId w:val="44"/>
  </w:num>
  <w:num w:numId="40">
    <w:abstractNumId w:val="29"/>
  </w:num>
  <w:num w:numId="41">
    <w:abstractNumId w:val="30"/>
  </w:num>
  <w:num w:numId="42">
    <w:abstractNumId w:val="17"/>
  </w:num>
  <w:num w:numId="43">
    <w:abstractNumId w:val="19"/>
  </w:num>
  <w:num w:numId="44">
    <w:abstractNumId w:val="5"/>
  </w:num>
  <w:num w:numId="45">
    <w:abstractNumId w:val="41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09E"/>
    <w:rsid w:val="00033D71"/>
    <w:rsid w:val="00052D4B"/>
    <w:rsid w:val="00070114"/>
    <w:rsid w:val="00095F7B"/>
    <w:rsid w:val="000B55E6"/>
    <w:rsid w:val="000C7100"/>
    <w:rsid w:val="000D3846"/>
    <w:rsid w:val="000D4FDE"/>
    <w:rsid w:val="000D7B03"/>
    <w:rsid w:val="000E3C08"/>
    <w:rsid w:val="001219E3"/>
    <w:rsid w:val="0013107F"/>
    <w:rsid w:val="001315F3"/>
    <w:rsid w:val="00144B9C"/>
    <w:rsid w:val="0014526B"/>
    <w:rsid w:val="0014551F"/>
    <w:rsid w:val="001529CB"/>
    <w:rsid w:val="001610E4"/>
    <w:rsid w:val="001714C5"/>
    <w:rsid w:val="001B0B09"/>
    <w:rsid w:val="001E396F"/>
    <w:rsid w:val="001E546C"/>
    <w:rsid w:val="001F734F"/>
    <w:rsid w:val="00211A06"/>
    <w:rsid w:val="0021409B"/>
    <w:rsid w:val="002B0352"/>
    <w:rsid w:val="002B2E00"/>
    <w:rsid w:val="002C4FFA"/>
    <w:rsid w:val="002C6D81"/>
    <w:rsid w:val="002E3FBC"/>
    <w:rsid w:val="002E75E5"/>
    <w:rsid w:val="002F55D8"/>
    <w:rsid w:val="0030422B"/>
    <w:rsid w:val="003059B8"/>
    <w:rsid w:val="003074CB"/>
    <w:rsid w:val="003253AF"/>
    <w:rsid w:val="00325440"/>
    <w:rsid w:val="00333A7E"/>
    <w:rsid w:val="00346598"/>
    <w:rsid w:val="00365DFC"/>
    <w:rsid w:val="00380B02"/>
    <w:rsid w:val="00381CAA"/>
    <w:rsid w:val="00392692"/>
    <w:rsid w:val="003A603E"/>
    <w:rsid w:val="003B624D"/>
    <w:rsid w:val="003B6553"/>
    <w:rsid w:val="003F358E"/>
    <w:rsid w:val="003F49C9"/>
    <w:rsid w:val="00403567"/>
    <w:rsid w:val="00406A00"/>
    <w:rsid w:val="00412C7D"/>
    <w:rsid w:val="0046031A"/>
    <w:rsid w:val="004627DD"/>
    <w:rsid w:val="00466356"/>
    <w:rsid w:val="00494001"/>
    <w:rsid w:val="00497865"/>
    <w:rsid w:val="004A022E"/>
    <w:rsid w:val="004A757B"/>
    <w:rsid w:val="004C314E"/>
    <w:rsid w:val="004F7638"/>
    <w:rsid w:val="00525C6D"/>
    <w:rsid w:val="00547A68"/>
    <w:rsid w:val="00584753"/>
    <w:rsid w:val="005A45C8"/>
    <w:rsid w:val="005B0607"/>
    <w:rsid w:val="005D21CF"/>
    <w:rsid w:val="005F4648"/>
    <w:rsid w:val="00600393"/>
    <w:rsid w:val="00613D42"/>
    <w:rsid w:val="0065655B"/>
    <w:rsid w:val="00671EDE"/>
    <w:rsid w:val="00673F41"/>
    <w:rsid w:val="006838D8"/>
    <w:rsid w:val="006901A8"/>
    <w:rsid w:val="006A4D9F"/>
    <w:rsid w:val="006C27CB"/>
    <w:rsid w:val="006E0072"/>
    <w:rsid w:val="006E5C15"/>
    <w:rsid w:val="00710404"/>
    <w:rsid w:val="0071409E"/>
    <w:rsid w:val="00740B19"/>
    <w:rsid w:val="0075765E"/>
    <w:rsid w:val="0077761E"/>
    <w:rsid w:val="00785C08"/>
    <w:rsid w:val="0079258C"/>
    <w:rsid w:val="007A6566"/>
    <w:rsid w:val="007D0F4F"/>
    <w:rsid w:val="007E0DC3"/>
    <w:rsid w:val="007E6278"/>
    <w:rsid w:val="007F72F8"/>
    <w:rsid w:val="0083225F"/>
    <w:rsid w:val="00851E02"/>
    <w:rsid w:val="00861D79"/>
    <w:rsid w:val="008839C5"/>
    <w:rsid w:val="00897120"/>
    <w:rsid w:val="008A0672"/>
    <w:rsid w:val="008B73B7"/>
    <w:rsid w:val="0090774B"/>
    <w:rsid w:val="00913CFF"/>
    <w:rsid w:val="009146EC"/>
    <w:rsid w:val="00915289"/>
    <w:rsid w:val="009373E2"/>
    <w:rsid w:val="00947979"/>
    <w:rsid w:val="009621C4"/>
    <w:rsid w:val="00973DCF"/>
    <w:rsid w:val="00977125"/>
    <w:rsid w:val="00977D53"/>
    <w:rsid w:val="00993984"/>
    <w:rsid w:val="009B6008"/>
    <w:rsid w:val="009C6333"/>
    <w:rsid w:val="009D473E"/>
    <w:rsid w:val="009D59F2"/>
    <w:rsid w:val="009E0034"/>
    <w:rsid w:val="009E248B"/>
    <w:rsid w:val="009F6BB9"/>
    <w:rsid w:val="00A145AE"/>
    <w:rsid w:val="00A44231"/>
    <w:rsid w:val="00A714BC"/>
    <w:rsid w:val="00AA7E33"/>
    <w:rsid w:val="00AD4FBC"/>
    <w:rsid w:val="00AE0C02"/>
    <w:rsid w:val="00AE5F85"/>
    <w:rsid w:val="00B15ECA"/>
    <w:rsid w:val="00B7556C"/>
    <w:rsid w:val="00B9424C"/>
    <w:rsid w:val="00B94AD1"/>
    <w:rsid w:val="00BA7D05"/>
    <w:rsid w:val="00BB1396"/>
    <w:rsid w:val="00BC0A4A"/>
    <w:rsid w:val="00BD0C7E"/>
    <w:rsid w:val="00BF307B"/>
    <w:rsid w:val="00BF56A0"/>
    <w:rsid w:val="00C07EF6"/>
    <w:rsid w:val="00C34845"/>
    <w:rsid w:val="00C74049"/>
    <w:rsid w:val="00C8755D"/>
    <w:rsid w:val="00CB12AD"/>
    <w:rsid w:val="00CB4BA5"/>
    <w:rsid w:val="00CC168D"/>
    <w:rsid w:val="00CD2460"/>
    <w:rsid w:val="00CE0FFD"/>
    <w:rsid w:val="00CE56ED"/>
    <w:rsid w:val="00CE63E8"/>
    <w:rsid w:val="00CF7D9C"/>
    <w:rsid w:val="00D0114D"/>
    <w:rsid w:val="00D24F5E"/>
    <w:rsid w:val="00D97A36"/>
    <w:rsid w:val="00DB5C34"/>
    <w:rsid w:val="00DD6CCA"/>
    <w:rsid w:val="00DF3E92"/>
    <w:rsid w:val="00DF5D47"/>
    <w:rsid w:val="00E10116"/>
    <w:rsid w:val="00E37DDD"/>
    <w:rsid w:val="00E55894"/>
    <w:rsid w:val="00E92D99"/>
    <w:rsid w:val="00EB6A40"/>
    <w:rsid w:val="00F37D26"/>
    <w:rsid w:val="00F668D2"/>
    <w:rsid w:val="00F9135E"/>
    <w:rsid w:val="00FC6BAD"/>
    <w:rsid w:val="00FD143D"/>
    <w:rsid w:val="00FD5388"/>
    <w:rsid w:val="00FE6B66"/>
    <w:rsid w:val="00FF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opfzeileZchn">
    <w:name w:val="Kopfzeile Zchn"/>
    <w:basedOn w:val="Absatz-Standardschriftart1"/>
    <w:uiPriority w:val="99"/>
  </w:style>
  <w:style w:type="character" w:customStyle="1" w:styleId="FuzeileZchn">
    <w:name w:val="Fußzeile Zchn"/>
    <w:basedOn w:val="Absatz-Standardschriftart1"/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ourier New"/>
    </w:rPr>
  </w:style>
  <w:style w:type="character" w:customStyle="1" w:styleId="Nummerierungszeichen">
    <w:name w:val="Nummerierungszeichen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Listenabsatz1">
    <w:name w:val="Listenabsatz1"/>
    <w:basedOn w:val="Standard"/>
    <w:pPr>
      <w:ind w:left="720"/>
    </w:pPr>
  </w:style>
  <w:style w:type="paragraph" w:styleId="Kopfzeile">
    <w:name w:val="header"/>
    <w:basedOn w:val="Standard"/>
    <w:uiPriority w:val="99"/>
    <w:pPr>
      <w:suppressLineNumbers/>
      <w:tabs>
        <w:tab w:val="center" w:pos="4536"/>
        <w:tab w:val="right" w:pos="9072"/>
      </w:tabs>
      <w:spacing w:line="100" w:lineRule="atLeast"/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  <w:spacing w:line="100" w:lineRule="atLeast"/>
    </w:pPr>
  </w:style>
  <w:style w:type="paragraph" w:customStyle="1" w:styleId="Sprechblasentext1">
    <w:name w:val="Sprechblasentext1"/>
    <w:basedOn w:val="Standard"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Textkrper"/>
  </w:style>
  <w:style w:type="table" w:customStyle="1" w:styleId="Tabellengitternetz">
    <w:name w:val="Tabellengitternetz"/>
    <w:basedOn w:val="NormaleTabelle"/>
    <w:rsid w:val="00977D5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FF34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34F2"/>
    <w:pPr>
      <w:suppressAutoHyphens w:val="0"/>
    </w:pPr>
    <w:rPr>
      <w:rFonts w:eastAsia="Times New Roman" w:cs="Times New Roman"/>
      <w:kern w:val="0"/>
      <w:sz w:val="20"/>
      <w:szCs w:val="20"/>
      <w:lang w:eastAsia="de-DE" w:bidi="ar-SA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F34F2"/>
  </w:style>
  <w:style w:type="paragraph" w:styleId="Sprechblasentext">
    <w:name w:val="Balloon Text"/>
    <w:basedOn w:val="Standard"/>
    <w:link w:val="SprechblasentextZchn1"/>
    <w:uiPriority w:val="99"/>
    <w:semiHidden/>
    <w:unhideWhenUsed/>
    <w:rsid w:val="00FF34F2"/>
    <w:rPr>
      <w:rFonts w:ascii="Tahoma" w:hAnsi="Tahoma"/>
      <w:sz w:val="16"/>
      <w:szCs w:val="14"/>
    </w:rPr>
  </w:style>
  <w:style w:type="character" w:customStyle="1" w:styleId="SprechblasentextZchn1">
    <w:name w:val="Sprechblasentext Zchn1"/>
    <w:basedOn w:val="Absatz-Standardschriftart"/>
    <w:link w:val="Sprechblasentext"/>
    <w:uiPriority w:val="99"/>
    <w:semiHidden/>
    <w:rsid w:val="00FF34F2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Default">
    <w:name w:val="Default"/>
    <w:rsid w:val="009D59F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Absatz-Standardschriftart"/>
    <w:rsid w:val="008839C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839C5"/>
    <w:pPr>
      <w:suppressAutoHyphens w:val="0"/>
      <w:ind w:left="720"/>
      <w:contextualSpacing/>
    </w:pPr>
    <w:rPr>
      <w:rFonts w:eastAsia="Times New Roman" w:cs="Times New Roman"/>
      <w:kern w:val="0"/>
      <w:lang w:eastAsia="de-DE" w:bidi="ar-SA"/>
    </w:rPr>
  </w:style>
  <w:style w:type="table" w:styleId="Tabellenraster">
    <w:name w:val="Table Grid"/>
    <w:basedOn w:val="NormaleTabelle"/>
    <w:rsid w:val="00412C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semiHidden/>
    <w:unhideWhenUsed/>
    <w:rsid w:val="00A44231"/>
    <w:pPr>
      <w:suppressAutoHyphens w:val="0"/>
      <w:spacing w:before="100" w:beforeAutospacing="1" w:after="100" w:afterAutospacing="1"/>
    </w:pPr>
    <w:rPr>
      <w:rFonts w:eastAsiaTheme="minorEastAsia" w:cs="Times New Roman"/>
      <w:kern w:val="0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opfzeileZchn">
    <w:name w:val="Kopfzeile Zchn"/>
    <w:basedOn w:val="Absatz-Standardschriftart1"/>
    <w:uiPriority w:val="99"/>
  </w:style>
  <w:style w:type="character" w:customStyle="1" w:styleId="FuzeileZchn">
    <w:name w:val="Fußzeile Zchn"/>
    <w:basedOn w:val="Absatz-Standardschriftart1"/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ourier New"/>
    </w:rPr>
  </w:style>
  <w:style w:type="character" w:customStyle="1" w:styleId="Nummerierungszeichen">
    <w:name w:val="Nummerierungszeichen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Listenabsatz1">
    <w:name w:val="Listenabsatz1"/>
    <w:basedOn w:val="Standard"/>
    <w:pPr>
      <w:ind w:left="720"/>
    </w:pPr>
  </w:style>
  <w:style w:type="paragraph" w:styleId="Kopfzeile">
    <w:name w:val="header"/>
    <w:basedOn w:val="Standard"/>
    <w:uiPriority w:val="99"/>
    <w:pPr>
      <w:suppressLineNumbers/>
      <w:tabs>
        <w:tab w:val="center" w:pos="4536"/>
        <w:tab w:val="right" w:pos="9072"/>
      </w:tabs>
      <w:spacing w:line="100" w:lineRule="atLeast"/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  <w:spacing w:line="100" w:lineRule="atLeast"/>
    </w:pPr>
  </w:style>
  <w:style w:type="paragraph" w:customStyle="1" w:styleId="Sprechblasentext1">
    <w:name w:val="Sprechblasentext1"/>
    <w:basedOn w:val="Standard"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Textkrper"/>
  </w:style>
  <w:style w:type="table" w:customStyle="1" w:styleId="Tabellengitternetz">
    <w:name w:val="Tabellengitternetz"/>
    <w:basedOn w:val="NormaleTabelle"/>
    <w:rsid w:val="00977D5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FF34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34F2"/>
    <w:pPr>
      <w:suppressAutoHyphens w:val="0"/>
    </w:pPr>
    <w:rPr>
      <w:rFonts w:eastAsia="Times New Roman" w:cs="Times New Roman"/>
      <w:kern w:val="0"/>
      <w:sz w:val="20"/>
      <w:szCs w:val="20"/>
      <w:lang w:eastAsia="de-DE" w:bidi="ar-SA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F34F2"/>
  </w:style>
  <w:style w:type="paragraph" w:styleId="Sprechblasentext">
    <w:name w:val="Balloon Text"/>
    <w:basedOn w:val="Standard"/>
    <w:link w:val="SprechblasentextZchn1"/>
    <w:uiPriority w:val="99"/>
    <w:semiHidden/>
    <w:unhideWhenUsed/>
    <w:rsid w:val="00FF34F2"/>
    <w:rPr>
      <w:rFonts w:ascii="Tahoma" w:hAnsi="Tahoma"/>
      <w:sz w:val="16"/>
      <w:szCs w:val="14"/>
    </w:rPr>
  </w:style>
  <w:style w:type="character" w:customStyle="1" w:styleId="SprechblasentextZchn1">
    <w:name w:val="Sprechblasentext Zchn1"/>
    <w:basedOn w:val="Absatz-Standardschriftart"/>
    <w:link w:val="Sprechblasentext"/>
    <w:uiPriority w:val="99"/>
    <w:semiHidden/>
    <w:rsid w:val="00FF34F2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Default">
    <w:name w:val="Default"/>
    <w:rsid w:val="009D59F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Absatz-Standardschriftart"/>
    <w:rsid w:val="008839C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839C5"/>
    <w:pPr>
      <w:suppressAutoHyphens w:val="0"/>
      <w:ind w:left="720"/>
      <w:contextualSpacing/>
    </w:pPr>
    <w:rPr>
      <w:rFonts w:eastAsia="Times New Roman" w:cs="Times New Roman"/>
      <w:kern w:val="0"/>
      <w:lang w:eastAsia="de-DE" w:bidi="ar-SA"/>
    </w:rPr>
  </w:style>
  <w:style w:type="table" w:styleId="Tabellenraster">
    <w:name w:val="Table Grid"/>
    <w:basedOn w:val="NormaleTabelle"/>
    <w:rsid w:val="00412C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semiHidden/>
    <w:unhideWhenUsed/>
    <w:rsid w:val="00A44231"/>
    <w:pPr>
      <w:suppressAutoHyphens w:val="0"/>
      <w:spacing w:before="100" w:beforeAutospacing="1" w:after="100" w:afterAutospacing="1"/>
    </w:pPr>
    <w:rPr>
      <w:rFonts w:eastAsiaTheme="minorEastAsia" w:cs="Times New Roman"/>
      <w:kern w:val="0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9998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59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2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556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2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9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82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8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1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012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6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1572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56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1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4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7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0159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177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6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3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85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ixabay.com/de/feuer-funke-lagerfeuer-flamme-1873169/" TargetMode="External"/><Relationship Id="rId18" Type="http://schemas.openxmlformats.org/officeDocument/2006/relationships/hyperlink" Target="https://pixabay.com/de/feuer-funke-lagerfeuer-flamme-1873169/" TargetMode="External"/><Relationship Id="rId26" Type="http://schemas.openxmlformats.org/officeDocument/2006/relationships/hyperlink" Target="http://www.pixelio.de/media/262456" TargetMode="External"/><Relationship Id="rId39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hyperlink" Target="http://www.pixelio.de/media/262456" TargetMode="External"/><Relationship Id="rId34" Type="http://schemas.openxmlformats.org/officeDocument/2006/relationships/hyperlink" Target="https://creativecommons.org/publicdomain/zero/1.0/deed.de" TargetMode="External"/><Relationship Id="rId42" Type="http://schemas.openxmlformats.org/officeDocument/2006/relationships/image" Target="media/image8.jpeg"/><Relationship Id="rId7" Type="http://schemas.openxmlformats.org/officeDocument/2006/relationships/footnotes" Target="footnotes.xml"/><Relationship Id="rId12" Type="http://schemas.openxmlformats.org/officeDocument/2006/relationships/hyperlink" Target="https://pixabay.com/de/feuer-funke-lagerfeuer-flamme-1873169/" TargetMode="External"/><Relationship Id="rId17" Type="http://schemas.openxmlformats.org/officeDocument/2006/relationships/hyperlink" Target="https://pixabay.com/de/feuer-funke-lagerfeuer-flamme-1873169/" TargetMode="External"/><Relationship Id="rId25" Type="http://schemas.openxmlformats.org/officeDocument/2006/relationships/image" Target="media/image3.jpeg"/><Relationship Id="rId33" Type="http://schemas.openxmlformats.org/officeDocument/2006/relationships/image" Target="media/image5.jpeg"/><Relationship Id="rId38" Type="http://schemas.openxmlformats.org/officeDocument/2006/relationships/hyperlink" Target="http://www.pixelio.de/media/4919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ixabay.com/de/feuer-funke-lagerfeuer-flamme-1873169/" TargetMode="External"/><Relationship Id="rId20" Type="http://schemas.openxmlformats.org/officeDocument/2006/relationships/image" Target="media/image2.jpeg"/><Relationship Id="rId29" Type="http://schemas.openxmlformats.org/officeDocument/2006/relationships/hyperlink" Target="http://www.pixelio.de/media/262456" TargetMode="External"/><Relationship Id="rId41" Type="http://schemas.openxmlformats.org/officeDocument/2006/relationships/hyperlink" Target="http://www.pixelio.de/media/4919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ixabay.com/de/feuer-funke-lagerfeuer-flamme-1873169/" TargetMode="External"/><Relationship Id="rId24" Type="http://schemas.openxmlformats.org/officeDocument/2006/relationships/hyperlink" Target="http://www.pixelio.de/media/262456" TargetMode="External"/><Relationship Id="rId32" Type="http://schemas.openxmlformats.org/officeDocument/2006/relationships/hyperlink" Target="https://pixabay.com/de/heizpilz-glut-w%C3%A4rme-heizung-hitze-1706881/" TargetMode="External"/><Relationship Id="rId37" Type="http://schemas.openxmlformats.org/officeDocument/2006/relationships/hyperlink" Target="http://www.pixelio.de/media/49199" TargetMode="External"/><Relationship Id="rId40" Type="http://schemas.openxmlformats.org/officeDocument/2006/relationships/hyperlink" Target="http://www.pixelio.de/media/49199" TargetMode="Externa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creativecommons.org/publicdomain/zero/1.0/deed.de" TargetMode="External"/><Relationship Id="rId23" Type="http://schemas.openxmlformats.org/officeDocument/2006/relationships/hyperlink" Target="http://www.pixelio.de/media/262456" TargetMode="External"/><Relationship Id="rId28" Type="http://schemas.openxmlformats.org/officeDocument/2006/relationships/hyperlink" Target="http://www.pixelio.de/media/262456" TargetMode="External"/><Relationship Id="rId36" Type="http://schemas.openxmlformats.org/officeDocument/2006/relationships/image" Target="media/image6.jpeg"/><Relationship Id="rId10" Type="http://schemas.openxmlformats.org/officeDocument/2006/relationships/hyperlink" Target="https://pixabay.com/de/feuer-funke-lagerfeuer-flamme-1873169/" TargetMode="External"/><Relationship Id="rId19" Type="http://schemas.openxmlformats.org/officeDocument/2006/relationships/hyperlink" Target="https://pixabay.com/de/feuer-funke-lagerfeuer-flamme-1873169/" TargetMode="External"/><Relationship Id="rId31" Type="http://schemas.openxmlformats.org/officeDocument/2006/relationships/hyperlink" Target="https://creativecommons.org/publicdomain/zero/1.0/deed.de" TargetMode="Externa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creativecommons.org/publicdomain/zero/1.0/deed.de" TargetMode="External"/><Relationship Id="rId14" Type="http://schemas.openxmlformats.org/officeDocument/2006/relationships/image" Target="media/image1.jpeg"/><Relationship Id="rId22" Type="http://schemas.openxmlformats.org/officeDocument/2006/relationships/hyperlink" Target="http://www.pixelio.de/" TargetMode="External"/><Relationship Id="rId27" Type="http://schemas.openxmlformats.org/officeDocument/2006/relationships/hyperlink" Target="http://www.pixelio.de/" TargetMode="External"/><Relationship Id="rId30" Type="http://schemas.openxmlformats.org/officeDocument/2006/relationships/image" Target="media/image4.jpeg"/><Relationship Id="rId35" Type="http://schemas.openxmlformats.org/officeDocument/2006/relationships/hyperlink" Target="https://pixabay.com/de/heizpilz-glut-w%C3%A4rme-heizung-hitze-1706881/" TargetMode="External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58678-4708-4EA1-A1E6-A8B835419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</vt:lpstr>
    </vt:vector>
  </TitlesOfParts>
  <Company>Microsoft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</dc:title>
  <dc:creator>Carl-Julian Pardall</dc:creator>
  <cp:lastModifiedBy>Carl-Julian</cp:lastModifiedBy>
  <cp:revision>9</cp:revision>
  <cp:lastPrinted>2017-03-12T17:56:00Z</cp:lastPrinted>
  <dcterms:created xsi:type="dcterms:W3CDTF">2017-03-12T17:43:00Z</dcterms:created>
  <dcterms:modified xsi:type="dcterms:W3CDTF">2017-03-12T17:57:00Z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