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231" w:rsidRPr="00FC6BAD" w:rsidRDefault="007A77D6" w:rsidP="007A77D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0D7072" wp14:editId="579F7E22">
                <wp:simplePos x="0" y="0"/>
                <wp:positionH relativeFrom="column">
                  <wp:align>center</wp:align>
                </wp:positionH>
                <wp:positionV relativeFrom="paragraph">
                  <wp:posOffset>311268</wp:posOffset>
                </wp:positionV>
                <wp:extent cx="3934460" cy="2177415"/>
                <wp:effectExtent l="0" t="0" r="8890" b="0"/>
                <wp:wrapSquare wrapText="bothSides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4800" cy="2178000"/>
                          <a:chOff x="0" y="0"/>
                          <a:chExt cx="3933441" cy="2181860"/>
                        </a:xfrm>
                      </wpg:grpSpPr>
                      <wpg:grpSp>
                        <wpg:cNvPr id="6" name="Gruppieren 5"/>
                        <wpg:cNvGrpSpPr/>
                        <wpg:grpSpPr>
                          <a:xfrm>
                            <a:off x="2020186" y="0"/>
                            <a:ext cx="1913255" cy="1969135"/>
                            <a:chOff x="2012537" y="0"/>
                            <a:chExt cx="1913485" cy="2021926"/>
                          </a:xfrm>
                        </wpg:grpSpPr>
                        <pic:pic xmlns:pic="http://schemas.openxmlformats.org/drawingml/2006/picture">
                          <pic:nvPicPr>
                            <pic:cNvPr id="2" name="Bild 11" descr="Macintosh HD:Users:x:Desktop:Foto 3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 rot="5400000">
                              <a:off x="2046008" y="-33471"/>
                              <a:ext cx="1846544" cy="19134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" name="Textfeld 4"/>
                          <wps:cNvSpPr txBox="1"/>
                          <wps:spPr>
                            <a:xfrm>
                              <a:off x="2012537" y="1828164"/>
                              <a:ext cx="1913485" cy="19376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D0DF4" w:rsidRPr="007A77D6" w:rsidRDefault="007D0DF4" w:rsidP="007D0DF4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>Teelicht – A. Mink</w:t>
                                </w:r>
                              </w:p>
                            </w:txbxContent>
                          </wps:txbx>
                          <wps:bodyPr wrap="square" lIns="0" tIns="36000" rIns="0" bIns="36000" rtlCol="0">
                            <a:spAutoFit/>
                          </wps:bodyPr>
                        </wps:wsp>
                      </wpg:grpSp>
                      <wpg:grpSp>
                        <wpg:cNvPr id="8" name="Gruppieren 7"/>
                        <wpg:cNvGrpSpPr/>
                        <wpg:grpSpPr>
                          <a:xfrm>
                            <a:off x="0" y="0"/>
                            <a:ext cx="1908175" cy="2181860"/>
                            <a:chOff x="0" y="173"/>
                            <a:chExt cx="1909231" cy="2182770"/>
                          </a:xfrm>
                        </wpg:grpSpPr>
                        <wps:wsp>
                          <wps:cNvPr id="5" name="Textfeld 14"/>
                          <wps:cNvSpPr txBox="1"/>
                          <wps:spPr>
                            <a:xfrm>
                              <a:off x="1798" y="1760347"/>
                              <a:ext cx="1907433" cy="4225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D0DF4" w:rsidRPr="007A77D6" w:rsidRDefault="007D0DF4" w:rsidP="007D0DF4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 xml:space="preserve">Banane – (CC0) A. J. </w:t>
                                </w:r>
                                <w:proofErr w:type="spellStart"/>
                                <w:r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>Cespedes</w:t>
                                </w:r>
                                <w:proofErr w:type="spellEnd"/>
                              </w:p>
                              <w:p w:rsidR="007D0DF4" w:rsidRPr="007A77D6" w:rsidRDefault="00694B0C" w:rsidP="007D0DF4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0"/>
                                  </w:rPr>
                                </w:pPr>
                                <w:hyperlink r:id="rId10" w:history="1">
                                  <w:r w:rsidR="007A77D6" w:rsidRPr="007A77D6">
                                    <w:rPr>
                                      <w:rStyle w:val="Hyperlink"/>
                                      <w:rFonts w:ascii="Arial" w:hAnsi="Arial" w:cs="Arial"/>
                                      <w:i/>
                                      <w:iCs/>
                                      <w:kern w:val="24"/>
                                      <w:sz w:val="16"/>
                                      <w:szCs w:val="20"/>
                                    </w:rPr>
                                    <w:t>https://pixabay.com/de/banane-palado-obst-berry-gesunde-1810129/</w:t>
                                  </w:r>
                                </w:hyperlink>
                                <w:r w:rsidR="007A77D6"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 xml:space="preserve"> </w:t>
                                </w:r>
                                <w:r w:rsidR="007D0DF4"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 xml:space="preserve"> (01.02.17)</w:t>
                                </w:r>
                              </w:p>
                            </w:txbxContent>
                          </wps:txbx>
                          <wps:bodyPr wrap="square" lIns="0" tIns="36000" rIns="0" bIns="36000" rtlCol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Grafik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173"/>
                              <a:ext cx="1907096" cy="18000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margin-left:0;margin-top:24.5pt;width:309.8pt;height:171.45pt;z-index:251660288;mso-position-horizontal:center;mso-width-relative:margin;mso-height-relative:margin" coordsize="39334,218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">
                <v:group id="Gruppieren 5" o:spid="_x0000_s1027" style="position:absolute;left:20201;width:19133;height:19691" coordorigin="20125" coordsize="19134,20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Bild 11" o:spid="_x0000_s1028" type="#_x0000_t75" alt="Macintosh HD:Users:x:Desktop:Foto 3.JPG" style="position:absolute;left:20460;top:-335;width:18465;height:19135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+bIO/AAAA2gAAAA8AAABkcnMvZG93bnJldi54bWxEj19rwjAUxd+FfYdwB77ZdIrOVaNMYaCP&#10;1rHnS3Ntypqb0mQ2fvtFEHw8nD8/znobbSuu1PvGsYK3LAdBXDndcK3g+/w1WYLwAVlj65gU3MjD&#10;dvMyWmOh3cAnupahFmmEfYEKTAhdIaWvDFn0meuIk3dxvcWQZF9L3eOQxm0rp3m+kBYbTgSDHe0N&#10;Vb/ln03c9+iOs3xZyt3so8R5Fevhxyg1fo2fKxCBYniGH+2DVjCF+5V0A+TmH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mvmyDvwAAANoAAAAPAAAAAAAAAAAAAAAAAJ8CAABk&#10;cnMvZG93bnJldi54bWxQSwUGAAAAAAQABAD3AAAAiwMAAAAA&#10;">
                    <v:imagedata r:id="rId12" o:title="Foto 3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4" o:spid="_x0000_s1029" type="#_x0000_t202" style="position:absolute;left:20125;top:18281;width:19135;height:1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bMUcQA&#10;AADaAAAADwAAAGRycy9kb3ducmV2LnhtbESPQUvDQBSE74L/YXmCt/alKaik3RYRteKh1LTQ62v2&#10;NUnNvg3ZtYn/visUPA4z8w0zXw62UWfufO1Ew2ScgGIpnKml1LDbvo2eQPlAYqhxwhp+2cNycXsz&#10;p8y4Xr74nIdSRYj4jDRUIbQZoi8qtuTHrmWJ3tF1lkKUXYmmoz7CbYNpkjygpVriQkUtv1RcfOc/&#10;VgNOd4dijbiabFaP+T7t09fP07vW93fD8wxU4CH8h6/tD6NhCn9X4g3A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GzFHEAAAA2gAAAA8AAAAAAAAAAAAAAAAAmAIAAGRycy9k&#10;b3ducmV2LnhtbFBLBQYAAAAABAAEAPUAAACJAwAAAAA=&#10;" filled="f" stroked="f">
                    <v:textbox style="mso-fit-shape-to-text:t" inset="0,1mm,0,1mm">
                      <w:txbxContent>
                        <w:p w:rsidR="007D0DF4" w:rsidRPr="007A77D6" w:rsidRDefault="007D0DF4" w:rsidP="007D0DF4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0"/>
                            </w:rPr>
                          </w:pPr>
                          <w:r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>Teelicht – A. Mink</w:t>
                          </w:r>
                        </w:p>
                      </w:txbxContent>
                    </v:textbox>
                  </v:shape>
                </v:group>
                <v:group id="Gruppieren 7" o:spid="_x0000_s1030" style="position:absolute;width:19081;height:21818" coordorigin=",1" coordsize="19092,21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Textfeld 14" o:spid="_x0000_s1031" type="#_x0000_t202" style="position:absolute;left:17;top:17603;width:19075;height:4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PxvsUA&#10;AADaAAAADwAAAGRycy9kb3ducmV2LnhtbESPX0vDQBDE3wW/w7FC3+ymEf8Qey1FtC19KJoW+rrm&#10;1iQ2txdyZ5N++54g+DjMzG+Y6XywjTpx52snGibjBBRL4UwtpYb97u32CZQPJIYaJ6zhzB7ms+ur&#10;KWXG9fLBpzyUKkLEZ6ShCqHNEH1RsSU/di1L9L5cZylE2ZVoOuoj3DaYJskDWqolLlTU8kvFxTH/&#10;sRrwbv9ZbBFXk/fVY35I+/R1873UenQzLJ5BBR7Cf/ivvTYa7uH3SrwBOL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o/G+xQAAANoAAAAPAAAAAAAAAAAAAAAAAJgCAABkcnMv&#10;ZG93bnJldi54bWxQSwUGAAAAAAQABAD1AAAAigMAAAAA&#10;" filled="f" stroked="f">
                    <v:textbox style="mso-fit-shape-to-text:t" inset="0,1mm,0,1mm">
                      <w:txbxContent>
                        <w:p w:rsidR="007D0DF4" w:rsidRPr="007A77D6" w:rsidRDefault="007D0DF4" w:rsidP="007D0DF4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0"/>
                            </w:rPr>
                          </w:pPr>
                          <w:r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 xml:space="preserve">Banane – (CC0) A. J. </w:t>
                          </w:r>
                          <w:proofErr w:type="spellStart"/>
                          <w:r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>Cespedes</w:t>
                          </w:r>
                          <w:proofErr w:type="spellEnd"/>
                        </w:p>
                        <w:p w:rsidR="007D0DF4" w:rsidRPr="007A77D6" w:rsidRDefault="007A77D6" w:rsidP="007D0DF4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0"/>
                            </w:rPr>
                          </w:pPr>
                          <w:hyperlink r:id="rId13" w:history="1">
                            <w:r w:rsidRPr="007A77D6">
                              <w:rPr>
                                <w:rStyle w:val="Hyperlink"/>
                                <w:rFonts w:ascii="Arial" w:hAnsi="Arial" w:cs="Arial"/>
                                <w:i/>
                                <w:iCs/>
                                <w:kern w:val="24"/>
                                <w:sz w:val="16"/>
                                <w:szCs w:val="20"/>
                              </w:rPr>
                              <w:t>https://pixabay.com/de/banane-palado-obst-berry-gesunde-1810129/</w:t>
                            </w:r>
                          </w:hyperlink>
                          <w:r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 xml:space="preserve"> </w:t>
                          </w:r>
                          <w:r w:rsidR="007D0DF4"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 xml:space="preserve"> (01.02.17)</w:t>
                          </w:r>
                        </w:p>
                      </w:txbxContent>
                    </v:textbox>
                  </v:shape>
                  <v:shape id="Grafik 7" o:spid="_x0000_s1032" type="#_x0000_t75" style="position:absolute;top:1;width:1907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WtJPCAAAA2gAAAA8AAABkcnMvZG93bnJldi54bWxEj0+LwjAUxO8LfofwBG+aKsU/1Si6oLiX&#10;Bat4fjbPtrR5KU1W67c3Cwt7HGbmN8xq05laPKh1pWUF41EEgjizuuRcweW8H85BOI+ssbZMCl7k&#10;YLPufaww0fbJJ3qkPhcBwi5BBYX3TSKlywoy6Ea2IQ7e3bYGfZBtLnWLzwA3tZxE0VQaLDksFNjQ&#10;Z0FZlf4YBUd33X1XNs0PceUuX4tFfJO7WKlBv9suQXjq/H/4r33UCmbweyXcALl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lrSTwgAAANoAAAAPAAAAAAAAAAAAAAAAAJ8C&#10;AABkcnMvZG93bnJldi54bWxQSwUGAAAAAAQABAD3AAAAjgMAAAAA&#10;">
                    <v:imagedata r:id="rId14" o:title=""/>
                    <v:path arrowok="t"/>
                  </v:shape>
                </v:group>
                <w10:wrap type="square"/>
              </v:group>
            </w:pict>
          </mc:Fallback>
        </mc:AlternateContent>
      </w:r>
      <w:r w:rsidR="00A44231">
        <w:rPr>
          <w:rFonts w:ascii="Arial" w:hAnsi="Arial" w:cs="Arial"/>
          <w:b/>
        </w:rPr>
        <w:t>Check-In:</w:t>
      </w:r>
      <w:r w:rsidR="00947979">
        <w:rPr>
          <w:rFonts w:ascii="Arial" w:hAnsi="Arial" w:cs="Arial"/>
          <w:b/>
        </w:rPr>
        <w:t xml:space="preserve"> Energie speichern und übertragen</w:t>
      </w:r>
      <w:r>
        <w:rPr>
          <w:rFonts w:ascii="Arial" w:hAnsi="Arial" w:cs="Arial"/>
          <w:b/>
        </w:rPr>
        <w:tab/>
        <w:t>A</w:t>
      </w:r>
    </w:p>
    <w:p w:rsidR="00A44231" w:rsidRDefault="00A44231" w:rsidP="00497865">
      <w:pPr>
        <w:rPr>
          <w:rFonts w:ascii="Arial" w:hAnsi="Arial" w:cs="Arial"/>
        </w:rPr>
      </w:pPr>
    </w:p>
    <w:p w:rsidR="007A77D6" w:rsidRDefault="007A77D6" w:rsidP="007A77D6">
      <w:pPr>
        <w:spacing w:line="360" w:lineRule="auto"/>
        <w:rPr>
          <w:rFonts w:ascii="Arial" w:hAnsi="Arial" w:cs="Arial"/>
        </w:rPr>
      </w:pPr>
    </w:p>
    <w:p w:rsidR="006F1C99" w:rsidRPr="00947979" w:rsidRDefault="00BF307B" w:rsidP="00E714D3">
      <w:pPr>
        <w:numPr>
          <w:ilvl w:val="0"/>
          <w:numId w:val="35"/>
        </w:numPr>
        <w:tabs>
          <w:tab w:val="clear" w:pos="360"/>
        </w:tabs>
        <w:rPr>
          <w:rFonts w:ascii="Arial" w:hAnsi="Arial" w:cs="Arial"/>
        </w:rPr>
      </w:pPr>
      <w:r w:rsidRPr="00947979">
        <w:rPr>
          <w:rFonts w:ascii="Arial" w:hAnsi="Arial" w:cs="Arial"/>
        </w:rPr>
        <w:t xml:space="preserve">Beschreibe, woran du erkennst, dass in den Gegenständen Energie gespeichert ist. </w:t>
      </w:r>
    </w:p>
    <w:p w:rsidR="006F1C99" w:rsidRPr="00947979" w:rsidRDefault="00BF307B" w:rsidP="00E714D3">
      <w:pPr>
        <w:numPr>
          <w:ilvl w:val="0"/>
          <w:numId w:val="35"/>
        </w:numPr>
        <w:tabs>
          <w:tab w:val="clear" w:pos="360"/>
        </w:tabs>
        <w:rPr>
          <w:rFonts w:ascii="Arial" w:hAnsi="Arial" w:cs="Arial"/>
        </w:rPr>
      </w:pPr>
      <w:r w:rsidRPr="00947979">
        <w:rPr>
          <w:rFonts w:ascii="Arial" w:hAnsi="Arial" w:cs="Arial"/>
        </w:rPr>
        <w:t>Beschreibe, wie die gespeicherte Energie weitergegeben wird.</w:t>
      </w:r>
    </w:p>
    <w:p w:rsidR="00A44231" w:rsidRDefault="00A44231" w:rsidP="00497865">
      <w:pPr>
        <w:rPr>
          <w:rFonts w:ascii="Arial" w:hAnsi="Arial" w:cs="Arial"/>
        </w:rPr>
      </w:pPr>
    </w:p>
    <w:p w:rsidR="00A44231" w:rsidRDefault="00A44231" w:rsidP="00497865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A44231" w:rsidRPr="00A44231" w:rsidTr="00A44231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947979" w:rsidP="00A442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a) Energiespeicher erkennen</w:t>
            </w: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</w:tr>
      <w:tr w:rsidR="00947979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947979" w:rsidRPr="00A44231" w:rsidRDefault="00947979" w:rsidP="00A442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b) Energieübertragung beschreiben</w:t>
            </w:r>
          </w:p>
        </w:tc>
        <w:tc>
          <w:tcPr>
            <w:tcW w:w="1515" w:type="dxa"/>
            <w:vAlign w:val="center"/>
          </w:tcPr>
          <w:p w:rsidR="00947979" w:rsidRPr="00A44231" w:rsidRDefault="00947979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</w:tcPr>
          <w:p w:rsidR="00947979" w:rsidRPr="00A44231" w:rsidRDefault="00947979" w:rsidP="00A4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7761E" w:rsidRPr="0077761E" w:rsidRDefault="0077761E" w:rsidP="0077761E">
      <w:pPr>
        <w:rPr>
          <w:rFonts w:ascii="Arial" w:hAnsi="Arial" w:cs="Arial"/>
        </w:rPr>
      </w:pPr>
    </w:p>
    <w:p w:rsidR="00A44231" w:rsidRPr="00FC6BAD" w:rsidRDefault="00947979" w:rsidP="007A77D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  <w:r w:rsidR="00A44231">
        <w:rPr>
          <w:rFonts w:ascii="Arial" w:hAnsi="Arial" w:cs="Arial"/>
          <w:b/>
        </w:rPr>
        <w:lastRenderedPageBreak/>
        <w:t xml:space="preserve">Check-In: </w:t>
      </w:r>
      <w:r>
        <w:rPr>
          <w:rFonts w:ascii="Arial" w:hAnsi="Arial" w:cs="Arial"/>
          <w:b/>
        </w:rPr>
        <w:t>Energie speichern und übertragen</w:t>
      </w:r>
      <w:r w:rsidR="007A77D6">
        <w:rPr>
          <w:rFonts w:ascii="Arial" w:hAnsi="Arial" w:cs="Arial"/>
          <w:b/>
        </w:rPr>
        <w:tab/>
        <w:t>B</w:t>
      </w:r>
    </w:p>
    <w:p w:rsidR="00A44231" w:rsidRDefault="00EB2E55" w:rsidP="00EB2E55">
      <w:pPr>
        <w:spacing w:line="360" w:lineRule="auto"/>
        <w:rPr>
          <w:rFonts w:ascii="Arial" w:hAnsi="Arial" w:cs="Arial"/>
        </w:rPr>
      </w:pPr>
      <w:bookmarkStart w:id="0" w:name="_GoBack"/>
      <w:r>
        <w:rPr>
          <w:rFonts w:ascii="Arial" w:hAnsi="Arial" w:cs="Arial"/>
          <w:b/>
          <w:noProof/>
          <w:lang w:eastAsia="de-DE" w:bidi="ar-S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87BA46D" wp14:editId="6A5FDD49">
                <wp:simplePos x="0" y="0"/>
                <wp:positionH relativeFrom="column">
                  <wp:align>center</wp:align>
                </wp:positionH>
                <wp:positionV relativeFrom="paragraph">
                  <wp:posOffset>93345</wp:posOffset>
                </wp:positionV>
                <wp:extent cx="3891600" cy="2329200"/>
                <wp:effectExtent l="0" t="0" r="0" b="0"/>
                <wp:wrapSquare wrapText="bothSides"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1600" cy="2329200"/>
                          <a:chOff x="0" y="0"/>
                          <a:chExt cx="3885255" cy="2320916"/>
                        </a:xfrm>
                      </wpg:grpSpPr>
                      <wpg:grpSp>
                        <wpg:cNvPr id="9" name="Gruppieren 22"/>
                        <wpg:cNvGrpSpPr/>
                        <wpg:grpSpPr>
                          <a:xfrm>
                            <a:off x="0" y="21"/>
                            <a:ext cx="1727888" cy="2320895"/>
                            <a:chOff x="0" y="-2843"/>
                            <a:chExt cx="1728281" cy="2321232"/>
                          </a:xfrm>
                        </wpg:grpSpPr>
                        <wps:wsp>
                          <wps:cNvPr id="10" name="Textfeld 20"/>
                          <wps:cNvSpPr txBox="1"/>
                          <wps:spPr>
                            <a:xfrm>
                              <a:off x="192" y="1779939"/>
                              <a:ext cx="1728089" cy="5384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A77D6" w:rsidRPr="007A77D6" w:rsidRDefault="007A77D6" w:rsidP="007A77D6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 xml:space="preserve">Batterien – (CC0) E. R. </w:t>
                                </w:r>
                                <w:proofErr w:type="spellStart"/>
                                <w:r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>Vicol</w:t>
                                </w:r>
                                <w:proofErr w:type="spellEnd"/>
                                <w:r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 xml:space="preserve"> </w:t>
                                </w:r>
                                <w:hyperlink r:id="rId15" w:history="1">
                                  <w:r w:rsidRPr="007A77D6">
                                    <w:rPr>
                                      <w:rStyle w:val="Hyperlink"/>
                                      <w:rFonts w:ascii="Arial" w:hAnsi="Arial" w:cs="Arial"/>
                                      <w:i/>
                                      <w:iCs/>
                                      <w:kern w:val="24"/>
                                      <w:sz w:val="16"/>
                                      <w:szCs w:val="20"/>
                                    </w:rPr>
                                    <w:t>https://pixabay.com/de/batterien-batterie-energie-elektro-87535/</w:t>
                                  </w:r>
                                </w:hyperlink>
                                <w:r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 xml:space="preserve"> (01.02.17)</w:t>
                                </w:r>
                              </w:p>
                            </w:txbxContent>
                          </wps:txbx>
                          <wps:bodyPr wrap="square" lIns="0" tIns="36000" rIns="0" bIns="36000" rtlCol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Grafik 1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-2843"/>
                              <a:ext cx="1728228" cy="18000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2" name="Gruppieren 24"/>
                        <wpg:cNvGrpSpPr/>
                        <wpg:grpSpPr>
                          <a:xfrm>
                            <a:off x="1807535" y="0"/>
                            <a:ext cx="2077720" cy="2202089"/>
                            <a:chOff x="1809455" y="0"/>
                            <a:chExt cx="2077973" cy="2202446"/>
                          </a:xfrm>
                        </wpg:grpSpPr>
                        <wps:wsp>
                          <wps:cNvPr id="13" name="Textfeld 21"/>
                          <wps:cNvSpPr txBox="1"/>
                          <wps:spPr>
                            <a:xfrm>
                              <a:off x="1817163" y="1780655"/>
                              <a:ext cx="2069683" cy="4217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A77D6" w:rsidRPr="007A77D6" w:rsidRDefault="007A77D6" w:rsidP="007A77D6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20"/>
                                  </w:rPr>
                                </w:pPr>
                                <w:r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 xml:space="preserve">Holzscheite – (CC0) Gitti Lohr </w:t>
                                </w:r>
                                <w:hyperlink r:id="rId17" w:history="1">
                                  <w:r w:rsidRPr="007A77D6">
                                    <w:rPr>
                                      <w:rStyle w:val="Hyperlink"/>
                                      <w:rFonts w:ascii="Arial" w:hAnsi="Arial" w:cs="Arial"/>
                                      <w:i/>
                                      <w:iCs/>
                                      <w:kern w:val="24"/>
                                      <w:sz w:val="16"/>
                                      <w:szCs w:val="20"/>
                                    </w:rPr>
                                    <w:t>https://pixabay.com/de/holz-brennholz-scheit-holzscheit-1576675/</w:t>
                                  </w:r>
                                </w:hyperlink>
                                <w:r w:rsidRPr="007A77D6">
                                  <w:rPr>
                                    <w:rFonts w:ascii="Arial" w:hAnsi="Arial" w:cs="Arial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16"/>
                                    <w:szCs w:val="20"/>
                                  </w:rPr>
                                  <w:t xml:space="preserve"> (01.02.17)</w:t>
                                </w:r>
                              </w:p>
                            </w:txbxContent>
                          </wps:txbx>
                          <wps:bodyPr wrap="square" lIns="0" tIns="36000" rIns="0" bIns="36000" rtlCol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14" name="Grafik 1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809455" y="0"/>
                              <a:ext cx="2077973" cy="18000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5" o:spid="_x0000_s1033" style="position:absolute;margin-left:0;margin-top:7.35pt;width:306.45pt;height:183.4pt;z-index:251663360;mso-position-horizontal:center;mso-width-relative:margin;mso-height-relative:margin" coordsize="38852,232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">
                <v:group id="Gruppieren 22" o:spid="_x0000_s1034" style="position:absolute;width:17278;height:23209" coordorigin=",-28" coordsize="17282,23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0" o:spid="_x0000_s1035" type="#_x0000_t202" style="position:absolute;left:1;top:17799;width:17281;height:5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ru1cUA&#10;AADbAAAADwAAAGRycy9kb3ducmV2LnhtbESPQUvDQBCF70L/wzKCNztpBC2x2yKiVjxIGwtex+yY&#10;xGZnQ3Zt4r93DoK3Gd6b975ZbSbfmRMPsQ1iYTHPwLBUwbVSWzi8PV4uwcRE4qgLwhZ+OMJmPTtb&#10;UeHCKHs+lak2GiKxIAtNSn2BGKuGPcV56FlU+wyDp6TrUKMbaNRw32GeZdfoqRVtaKjn+4arY/nt&#10;LeDV4aN6Rdwudtub8j0f84eXrydrL86nu1swiaf0b/67fnaKr/T6iw6A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u7VxQAAANsAAAAPAAAAAAAAAAAAAAAAAJgCAABkcnMv&#10;ZG93bnJldi54bWxQSwUGAAAAAAQABAD1AAAAigMAAAAA&#10;" filled="f" stroked="f">
                    <v:textbox style="mso-fit-shape-to-text:t" inset="0,1mm,0,1mm">
                      <w:txbxContent>
                        <w:p w:rsidR="007A77D6" w:rsidRPr="007A77D6" w:rsidRDefault="007A77D6" w:rsidP="007A77D6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0"/>
                            </w:rPr>
                          </w:pPr>
                          <w:r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 xml:space="preserve">Batterien – (CC0) E. R. </w:t>
                          </w:r>
                          <w:proofErr w:type="spellStart"/>
                          <w:r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>Vicol</w:t>
                          </w:r>
                          <w:proofErr w:type="spellEnd"/>
                          <w:r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 xml:space="preserve"> </w:t>
                          </w:r>
                          <w:hyperlink r:id="rId19" w:history="1">
                            <w:r w:rsidRPr="007A77D6">
                              <w:rPr>
                                <w:rStyle w:val="Hyperlink"/>
                                <w:rFonts w:ascii="Arial" w:hAnsi="Arial" w:cs="Arial"/>
                                <w:i/>
                                <w:iCs/>
                                <w:kern w:val="24"/>
                                <w:sz w:val="16"/>
                                <w:szCs w:val="20"/>
                              </w:rPr>
                              <w:t>https://pixabay.com/de/batterien-batterie-energie-elektro-87535/</w:t>
                            </w:r>
                          </w:hyperlink>
                          <w:r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 xml:space="preserve"> (01.02.17)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1" o:spid="_x0000_s1036" type="#_x0000_t75" style="position:absolute;top:-28;width:17282;height:179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EJnBAAAA2wAAAA8AAABkcnMvZG93bnJldi54bWxET0uLwjAQvi/4H8II3ta0HkSqURZBERF8&#10;Fdm9Dc3Ylm0mpYm2+uuNsLC3+fieM1t0phJ3alxpWUE8jEAQZ1aXnCtIz6vPCQjnkTVWlknBgxws&#10;5r2PGSbatnyk+8nnIoSwS1BB4X2dSOmyggy6oa2JA3e1jUEfYJNL3WAbwk0lR1E0lgZLDg0F1rQs&#10;KPs93YwCHo2fu/a6O+wvVG9v6+80/sFIqUG/+5qC8NT5f/Gfe6PD/Bjev4QD5P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ZvEJnBAAAA2wAAAA8AAAAAAAAAAAAAAAAAnwIA&#10;AGRycy9kb3ducmV2LnhtbFBLBQYAAAAABAAEAPcAAACNAwAAAAA=&#10;">
                    <v:imagedata r:id="rId20" o:title=""/>
                    <v:path arrowok="t"/>
                  </v:shape>
                </v:group>
                <v:group id="Gruppieren 24" o:spid="_x0000_s1037" style="position:absolute;left:18075;width:20777;height:22020" coordorigin="18094" coordsize="20779,220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feld 21" o:spid="_x0000_s1038" type="#_x0000_t202" style="position:absolute;left:18171;top:17806;width:20697;height:4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hwosMA&#10;AADbAAAADwAAAGRycy9kb3ducmV2LnhtbERPTWvCQBC9F/oflin0phMjtCW6SiltLT2IjYLXMTsm&#10;sdnZkN2a9N+7BaG3ebzPmS8H26gzd752omEyTkCxFM7UUmrYbd9GT6B8IDHUOGENv+xhubi9mVNm&#10;XC9ffM5DqWKI+Iw0VCG0GaIvKrbkx65lidzRdZZChF2JpqM+htsG0yR5QEu1xIaKWn6puPjOf6wG&#10;nO4OxRpxNdmsHvN92qevn6d3re/vhucZqMBD+Bdf3R8mzp/C3y/xAF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hwosMAAADbAAAADwAAAAAAAAAAAAAAAACYAgAAZHJzL2Rv&#10;d25yZXYueG1sUEsFBgAAAAAEAAQA9QAAAIgDAAAAAA==&#10;" filled="f" stroked="f">
                    <v:textbox style="mso-fit-shape-to-text:t" inset="0,1mm,0,1mm">
                      <w:txbxContent>
                        <w:p w:rsidR="007A77D6" w:rsidRPr="007A77D6" w:rsidRDefault="007A77D6" w:rsidP="007A77D6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20"/>
                            </w:rPr>
                          </w:pPr>
                          <w:r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 xml:space="preserve">Holzscheite – (CC0) Gitti Lohr </w:t>
                          </w:r>
                          <w:hyperlink r:id="rId21" w:history="1">
                            <w:r w:rsidRPr="007A77D6">
                              <w:rPr>
                                <w:rStyle w:val="Hyperlink"/>
                                <w:rFonts w:ascii="Arial" w:hAnsi="Arial" w:cs="Arial"/>
                                <w:i/>
                                <w:iCs/>
                                <w:kern w:val="24"/>
                                <w:sz w:val="16"/>
                                <w:szCs w:val="20"/>
                              </w:rPr>
                              <w:t>https://pixabay.com/de/holz-brennholz-scheit-holzscheit-1576675/</w:t>
                            </w:r>
                          </w:hyperlink>
                          <w:r w:rsidRPr="007A77D6">
                            <w:rPr>
                              <w:rFonts w:ascii="Arial" w:hAnsi="Arial" w:cs="Arial"/>
                              <w:i/>
                              <w:iCs/>
                              <w:color w:val="000000" w:themeColor="text1"/>
                              <w:kern w:val="24"/>
                              <w:sz w:val="16"/>
                              <w:szCs w:val="20"/>
                            </w:rPr>
                            <w:t xml:space="preserve"> (01.02.17)</w:t>
                          </w:r>
                        </w:p>
                      </w:txbxContent>
                    </v:textbox>
                  </v:shape>
                  <v:shape id="Grafik 14" o:spid="_x0000_s1039" type="#_x0000_t75" style="position:absolute;left:18094;width:2078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ncjbEAAAA2wAAAA8AAABkcnMvZG93bnJldi54bWxEj0FvwjAMhe9I/IfISLutKRtjqCMgYELj&#10;wIV24mw1pqnWOFWTtd2/XyZN4mbrve/5eb0dbSN66nztWME8SUEQl07XXCn4LI6PKxA+IGtsHJOC&#10;H/Kw3Uwna8y0G/hCfR4qEUPYZ6jAhNBmUvrSkEWfuJY4ajfXWQxx7SqpOxxiuG3kU5oupcWa4wWD&#10;LR0MlV/5t401XtuX06EoP9J9febx+mzk7X2v1MNs3L2BCDSGu/mfPunILeDvlziA3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oncjbEAAAA2wAAAA8AAAAAAAAAAAAAAAAA&#10;nwIAAGRycy9kb3ducmV2LnhtbFBLBQYAAAAABAAEAPcAAACQAwAAAAA=&#10;">
                    <v:imagedata r:id="rId22" o:title=""/>
                    <v:path arrowok="t"/>
                  </v:shape>
                </v:group>
                <w10:wrap type="square"/>
              </v:group>
            </w:pict>
          </mc:Fallback>
        </mc:AlternateContent>
      </w:r>
      <w:bookmarkEnd w:id="0"/>
    </w:p>
    <w:p w:rsidR="006F1C99" w:rsidRPr="00947979" w:rsidRDefault="00BF307B" w:rsidP="00E714D3">
      <w:pPr>
        <w:numPr>
          <w:ilvl w:val="0"/>
          <w:numId w:val="36"/>
        </w:numPr>
        <w:tabs>
          <w:tab w:val="clear" w:pos="360"/>
        </w:tabs>
        <w:rPr>
          <w:rFonts w:ascii="Arial" w:hAnsi="Arial" w:cs="Arial"/>
        </w:rPr>
      </w:pPr>
      <w:r w:rsidRPr="00947979">
        <w:rPr>
          <w:rFonts w:ascii="Arial" w:hAnsi="Arial" w:cs="Arial"/>
        </w:rPr>
        <w:t xml:space="preserve">Beschreibe, woran du erkennst, dass in den Gegenständen Energie gespeichert ist. </w:t>
      </w:r>
    </w:p>
    <w:p w:rsidR="006F1C99" w:rsidRPr="00947979" w:rsidRDefault="00BF307B" w:rsidP="00E714D3">
      <w:pPr>
        <w:numPr>
          <w:ilvl w:val="0"/>
          <w:numId w:val="36"/>
        </w:numPr>
        <w:tabs>
          <w:tab w:val="clear" w:pos="360"/>
        </w:tabs>
        <w:rPr>
          <w:rFonts w:ascii="Arial" w:hAnsi="Arial" w:cs="Arial"/>
        </w:rPr>
      </w:pPr>
      <w:r w:rsidRPr="00947979">
        <w:rPr>
          <w:rFonts w:ascii="Arial" w:hAnsi="Arial" w:cs="Arial"/>
        </w:rPr>
        <w:t>Beschreibe, wie die gespeicherte Energie weitergegeben wird.</w:t>
      </w:r>
    </w:p>
    <w:p w:rsidR="00947979" w:rsidRDefault="00947979" w:rsidP="00A44231">
      <w:pPr>
        <w:rPr>
          <w:rFonts w:ascii="Arial" w:hAnsi="Arial" w:cs="Arial"/>
          <w:i/>
          <w:iCs/>
          <w:color w:val="000000" w:themeColor="text1"/>
          <w:kern w:val="24"/>
          <w:sz w:val="20"/>
          <w:szCs w:val="20"/>
        </w:rPr>
      </w:pPr>
    </w:p>
    <w:p w:rsidR="00EB2E55" w:rsidRDefault="00EB2E55" w:rsidP="00A44231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947979" w:rsidRPr="00A44231" w:rsidTr="008655E8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947979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a) Energiespeicher erkennen</w:t>
            </w: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</w:tr>
      <w:tr w:rsidR="00947979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947979" w:rsidRPr="00A44231" w:rsidRDefault="00947979" w:rsidP="008655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b) Energieübertragung beschreiben</w:t>
            </w:r>
          </w:p>
        </w:tc>
        <w:tc>
          <w:tcPr>
            <w:tcW w:w="1515" w:type="dxa"/>
            <w:vAlign w:val="center"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497865" w:rsidRDefault="00A44231" w:rsidP="00A44231">
      <w:pPr>
        <w:rPr>
          <w:rFonts w:ascii="Arial" w:hAnsi="Arial" w:cs="Arial"/>
        </w:rPr>
      </w:pPr>
    </w:p>
    <w:sectPr w:rsidR="00A44231" w:rsidRPr="00497865" w:rsidSect="00A44231">
      <w:footerReference w:type="default" r:id="rId23"/>
      <w:pgSz w:w="16838" w:h="11906" w:orient="landscape"/>
      <w:pgMar w:top="1134" w:right="1134" w:bottom="1134" w:left="1134" w:header="709" w:footer="709" w:gutter="0"/>
      <w:cols w:num="2" w:space="226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B0C" w:rsidRDefault="00694B0C" w:rsidP="005A45C8">
      <w:r>
        <w:separator/>
      </w:r>
    </w:p>
  </w:endnote>
  <w:endnote w:type="continuationSeparator" w:id="0">
    <w:p w:rsidR="00694B0C" w:rsidRDefault="00694B0C" w:rsidP="005A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C8" w:rsidRPr="00144B9C" w:rsidRDefault="007A77D6" w:rsidP="00A44231">
    <w:pPr>
      <w:pStyle w:val="Fuzeile"/>
      <w:tabs>
        <w:tab w:val="clear" w:pos="4536"/>
        <w:tab w:val="clear" w:pos="9072"/>
        <w:tab w:val="right" w:pos="14459"/>
      </w:tabs>
      <w:rPr>
        <w:rFonts w:ascii="Helvetica" w:hAnsi="Helvetica"/>
        <w:color w:val="999999"/>
        <w:sz w:val="18"/>
      </w:rPr>
    </w:pPr>
    <w:r>
      <w:rPr>
        <w:rFonts w:ascii="Helvetica" w:hAnsi="Helvetica"/>
        <w:color w:val="999999"/>
        <w:sz w:val="18"/>
      </w:rPr>
      <w:t>ZPG BNT 2017</w:t>
    </w:r>
    <w:r w:rsidR="00144B9C" w:rsidRPr="003215FD">
      <w:rPr>
        <w:rFonts w:ascii="Helvetica" w:hAnsi="Helvetica"/>
        <w:color w:val="999999"/>
        <w:sz w:val="18"/>
      </w:rPr>
      <w:tab/>
    </w:r>
    <w:r w:rsidR="009146EC">
      <w:rPr>
        <w:rFonts w:ascii="Helvetica" w:hAnsi="Helvetica"/>
        <w:color w:val="999999"/>
        <w:sz w:val="18"/>
      </w:rPr>
      <w:fldChar w:fldCharType="begin"/>
    </w:r>
    <w:r w:rsidR="009146EC">
      <w:rPr>
        <w:rFonts w:ascii="Helvetica" w:hAnsi="Helvetica"/>
        <w:color w:val="999999"/>
        <w:sz w:val="18"/>
      </w:rPr>
      <w:instrText xml:space="preserve"> FILENAME   \* MERGEFORMAT </w:instrText>
    </w:r>
    <w:r w:rsidR="009146EC">
      <w:rPr>
        <w:rFonts w:ascii="Helvetica" w:hAnsi="Helvetica"/>
        <w:color w:val="999999"/>
        <w:sz w:val="18"/>
      </w:rPr>
      <w:fldChar w:fldCharType="separate"/>
    </w:r>
    <w:r w:rsidR="00947979">
      <w:rPr>
        <w:rFonts w:ascii="Helvetica" w:hAnsi="Helvetica"/>
        <w:noProof/>
        <w:color w:val="999999"/>
        <w:sz w:val="18"/>
      </w:rPr>
      <w:t>4116_Check-In_AB_Energie_Einstieg.docx</w:t>
    </w:r>
    <w:r w:rsidR="009146EC">
      <w:rPr>
        <w:rFonts w:ascii="Helvetica" w:hAnsi="Helvetica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B0C" w:rsidRDefault="00694B0C" w:rsidP="005A45C8">
      <w:r>
        <w:separator/>
      </w:r>
    </w:p>
  </w:footnote>
  <w:footnote w:type="continuationSeparator" w:id="0">
    <w:p w:rsidR="00694B0C" w:rsidRDefault="00694B0C" w:rsidP="005A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2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C668BA"/>
    <w:multiLevelType w:val="hybridMultilevel"/>
    <w:tmpl w:val="F7B6A6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B40E0A"/>
    <w:multiLevelType w:val="hybridMultilevel"/>
    <w:tmpl w:val="8FEE2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566DF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37CC9"/>
    <w:multiLevelType w:val="hybridMultilevel"/>
    <w:tmpl w:val="ED7AF0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A05511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30A96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83B479C"/>
    <w:multiLevelType w:val="hybridMultilevel"/>
    <w:tmpl w:val="CB96C1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063139"/>
    <w:multiLevelType w:val="hybridMultilevel"/>
    <w:tmpl w:val="3CC26C9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D160A17"/>
    <w:multiLevelType w:val="hybridMultilevel"/>
    <w:tmpl w:val="9FD41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FD4019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127D8"/>
    <w:multiLevelType w:val="hybridMultilevel"/>
    <w:tmpl w:val="70A87E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FB2118"/>
    <w:multiLevelType w:val="hybridMultilevel"/>
    <w:tmpl w:val="9C6664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272CFE"/>
    <w:multiLevelType w:val="hybridMultilevel"/>
    <w:tmpl w:val="88D828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D84DFF"/>
    <w:multiLevelType w:val="hybridMultilevel"/>
    <w:tmpl w:val="FC96B4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32197"/>
    <w:multiLevelType w:val="hybridMultilevel"/>
    <w:tmpl w:val="A7D40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0667DD"/>
    <w:multiLevelType w:val="hybridMultilevel"/>
    <w:tmpl w:val="AE64C54E"/>
    <w:lvl w:ilvl="0" w:tplc="DC461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4AE7C4A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3408DAE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E5EAFCF8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7EB4289C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3B64DD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F3B88DF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622442A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95E961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15D5E02"/>
    <w:multiLevelType w:val="hybridMultilevel"/>
    <w:tmpl w:val="8C04D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BE2A29"/>
    <w:multiLevelType w:val="hybridMultilevel"/>
    <w:tmpl w:val="A0EE66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4E4233"/>
    <w:multiLevelType w:val="hybridMultilevel"/>
    <w:tmpl w:val="A2DC3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E00585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D24431"/>
    <w:multiLevelType w:val="hybridMultilevel"/>
    <w:tmpl w:val="A8AE9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584CBF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7B60F6"/>
    <w:multiLevelType w:val="hybridMultilevel"/>
    <w:tmpl w:val="7BFE42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8627463"/>
    <w:multiLevelType w:val="hybridMultilevel"/>
    <w:tmpl w:val="123AB23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AD84CA8"/>
    <w:multiLevelType w:val="hybridMultilevel"/>
    <w:tmpl w:val="0B926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FC1406"/>
    <w:multiLevelType w:val="hybridMultilevel"/>
    <w:tmpl w:val="A6FA5B14"/>
    <w:lvl w:ilvl="0" w:tplc="DCB822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2371939"/>
    <w:multiLevelType w:val="hybridMultilevel"/>
    <w:tmpl w:val="9B823FC4"/>
    <w:lvl w:ilvl="0" w:tplc="BEECD8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6EAACEE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9F50400C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892CF59E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41C64C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79A888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DBBC380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D854AD5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8BA239E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2">
    <w:nsid w:val="66F17158"/>
    <w:multiLevelType w:val="hybridMultilevel"/>
    <w:tmpl w:val="2780A9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D09331A"/>
    <w:multiLevelType w:val="hybridMultilevel"/>
    <w:tmpl w:val="3E26A5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D364423"/>
    <w:multiLevelType w:val="hybridMultilevel"/>
    <w:tmpl w:val="71B21EE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D7B2878"/>
    <w:multiLevelType w:val="hybridMultilevel"/>
    <w:tmpl w:val="78DE54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8"/>
  </w:num>
  <w:num w:numId="7">
    <w:abstractNumId w:val="30"/>
  </w:num>
  <w:num w:numId="8">
    <w:abstractNumId w:val="34"/>
  </w:num>
  <w:num w:numId="9">
    <w:abstractNumId w:val="15"/>
  </w:num>
  <w:num w:numId="10">
    <w:abstractNumId w:val="16"/>
  </w:num>
  <w:num w:numId="11">
    <w:abstractNumId w:val="29"/>
  </w:num>
  <w:num w:numId="12">
    <w:abstractNumId w:val="32"/>
  </w:num>
  <w:num w:numId="13">
    <w:abstractNumId w:val="12"/>
  </w:num>
  <w:num w:numId="14">
    <w:abstractNumId w:val="33"/>
  </w:num>
  <w:num w:numId="15">
    <w:abstractNumId w:val="35"/>
  </w:num>
  <w:num w:numId="16">
    <w:abstractNumId w:val="22"/>
  </w:num>
  <w:num w:numId="17">
    <w:abstractNumId w:val="25"/>
  </w:num>
  <w:num w:numId="18">
    <w:abstractNumId w:val="18"/>
  </w:num>
  <w:num w:numId="19">
    <w:abstractNumId w:val="23"/>
  </w:num>
  <w:num w:numId="20">
    <w:abstractNumId w:val="6"/>
  </w:num>
  <w:num w:numId="21">
    <w:abstractNumId w:val="19"/>
  </w:num>
  <w:num w:numId="22">
    <w:abstractNumId w:val="21"/>
  </w:num>
  <w:num w:numId="23">
    <w:abstractNumId w:val="27"/>
  </w:num>
  <w:num w:numId="24">
    <w:abstractNumId w:val="7"/>
  </w:num>
  <w:num w:numId="25">
    <w:abstractNumId w:val="11"/>
  </w:num>
  <w:num w:numId="26">
    <w:abstractNumId w:val="24"/>
  </w:num>
  <w:num w:numId="27">
    <w:abstractNumId w:val="9"/>
  </w:num>
  <w:num w:numId="28">
    <w:abstractNumId w:val="26"/>
  </w:num>
  <w:num w:numId="29">
    <w:abstractNumId w:val="14"/>
  </w:num>
  <w:num w:numId="30">
    <w:abstractNumId w:val="8"/>
  </w:num>
  <w:num w:numId="31">
    <w:abstractNumId w:val="13"/>
  </w:num>
  <w:num w:numId="32">
    <w:abstractNumId w:val="17"/>
  </w:num>
  <w:num w:numId="33">
    <w:abstractNumId w:val="5"/>
  </w:num>
  <w:num w:numId="34">
    <w:abstractNumId w:val="10"/>
  </w:num>
  <w:num w:numId="35">
    <w:abstractNumId w:val="31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9E"/>
    <w:rsid w:val="00033D71"/>
    <w:rsid w:val="00052D4B"/>
    <w:rsid w:val="00095F7B"/>
    <w:rsid w:val="000D3846"/>
    <w:rsid w:val="000D4FDE"/>
    <w:rsid w:val="000E3C08"/>
    <w:rsid w:val="001219E3"/>
    <w:rsid w:val="0013107F"/>
    <w:rsid w:val="001315F3"/>
    <w:rsid w:val="00144B9C"/>
    <w:rsid w:val="0014526B"/>
    <w:rsid w:val="001529CB"/>
    <w:rsid w:val="001610E4"/>
    <w:rsid w:val="001714C5"/>
    <w:rsid w:val="001B0B09"/>
    <w:rsid w:val="001E546C"/>
    <w:rsid w:val="001F734F"/>
    <w:rsid w:val="00211A06"/>
    <w:rsid w:val="0021409B"/>
    <w:rsid w:val="002C4FFA"/>
    <w:rsid w:val="002C6D81"/>
    <w:rsid w:val="002E3FBC"/>
    <w:rsid w:val="002E75E5"/>
    <w:rsid w:val="002F55D8"/>
    <w:rsid w:val="0030422B"/>
    <w:rsid w:val="003059B8"/>
    <w:rsid w:val="003074CB"/>
    <w:rsid w:val="003253AF"/>
    <w:rsid w:val="00325440"/>
    <w:rsid w:val="00333A7E"/>
    <w:rsid w:val="00380B02"/>
    <w:rsid w:val="00381CAA"/>
    <w:rsid w:val="00392692"/>
    <w:rsid w:val="003B624D"/>
    <w:rsid w:val="003B6553"/>
    <w:rsid w:val="003F358E"/>
    <w:rsid w:val="00403567"/>
    <w:rsid w:val="00406A00"/>
    <w:rsid w:val="00412C7D"/>
    <w:rsid w:val="0046031A"/>
    <w:rsid w:val="004627DD"/>
    <w:rsid w:val="00466356"/>
    <w:rsid w:val="00494001"/>
    <w:rsid w:val="00497865"/>
    <w:rsid w:val="004A022E"/>
    <w:rsid w:val="004A757B"/>
    <w:rsid w:val="00547A68"/>
    <w:rsid w:val="00584753"/>
    <w:rsid w:val="005A45C8"/>
    <w:rsid w:val="005D21CF"/>
    <w:rsid w:val="00600393"/>
    <w:rsid w:val="0065655B"/>
    <w:rsid w:val="00671EDE"/>
    <w:rsid w:val="00673F41"/>
    <w:rsid w:val="006838D8"/>
    <w:rsid w:val="006901A8"/>
    <w:rsid w:val="00694B0C"/>
    <w:rsid w:val="006A4D9F"/>
    <w:rsid w:val="006C27CB"/>
    <w:rsid w:val="006E0072"/>
    <w:rsid w:val="006E5C15"/>
    <w:rsid w:val="006F1C99"/>
    <w:rsid w:val="00710404"/>
    <w:rsid w:val="0071409E"/>
    <w:rsid w:val="0077761E"/>
    <w:rsid w:val="00785C08"/>
    <w:rsid w:val="007A6566"/>
    <w:rsid w:val="007A77D6"/>
    <w:rsid w:val="007D0DF4"/>
    <w:rsid w:val="007D0F4F"/>
    <w:rsid w:val="007E6278"/>
    <w:rsid w:val="007F72F8"/>
    <w:rsid w:val="0083225F"/>
    <w:rsid w:val="00861D79"/>
    <w:rsid w:val="008839C5"/>
    <w:rsid w:val="00897120"/>
    <w:rsid w:val="008A0672"/>
    <w:rsid w:val="0090774B"/>
    <w:rsid w:val="00913CFF"/>
    <w:rsid w:val="009146EC"/>
    <w:rsid w:val="00915289"/>
    <w:rsid w:val="009373E2"/>
    <w:rsid w:val="00947979"/>
    <w:rsid w:val="009621C4"/>
    <w:rsid w:val="00977D53"/>
    <w:rsid w:val="00993984"/>
    <w:rsid w:val="009B6008"/>
    <w:rsid w:val="009D473E"/>
    <w:rsid w:val="009D59F2"/>
    <w:rsid w:val="009E0034"/>
    <w:rsid w:val="009E248B"/>
    <w:rsid w:val="009F6BB9"/>
    <w:rsid w:val="00A145AE"/>
    <w:rsid w:val="00A44231"/>
    <w:rsid w:val="00A714BC"/>
    <w:rsid w:val="00AA7E33"/>
    <w:rsid w:val="00AD4FBC"/>
    <w:rsid w:val="00AE0C02"/>
    <w:rsid w:val="00AE5F85"/>
    <w:rsid w:val="00B15ECA"/>
    <w:rsid w:val="00B7556C"/>
    <w:rsid w:val="00B91052"/>
    <w:rsid w:val="00B9424C"/>
    <w:rsid w:val="00B94AD1"/>
    <w:rsid w:val="00BA7D05"/>
    <w:rsid w:val="00BB1396"/>
    <w:rsid w:val="00BC0A4A"/>
    <w:rsid w:val="00BF307B"/>
    <w:rsid w:val="00BF56A0"/>
    <w:rsid w:val="00C34845"/>
    <w:rsid w:val="00C74049"/>
    <w:rsid w:val="00C8755D"/>
    <w:rsid w:val="00CB12AD"/>
    <w:rsid w:val="00CB4BA5"/>
    <w:rsid w:val="00CC168D"/>
    <w:rsid w:val="00CD2460"/>
    <w:rsid w:val="00CE0FFD"/>
    <w:rsid w:val="00CE56ED"/>
    <w:rsid w:val="00CE63E8"/>
    <w:rsid w:val="00CF7D9C"/>
    <w:rsid w:val="00D0114D"/>
    <w:rsid w:val="00D72207"/>
    <w:rsid w:val="00D97A36"/>
    <w:rsid w:val="00DB5C34"/>
    <w:rsid w:val="00DF3E92"/>
    <w:rsid w:val="00DF5D47"/>
    <w:rsid w:val="00E10116"/>
    <w:rsid w:val="00E37DDD"/>
    <w:rsid w:val="00E55894"/>
    <w:rsid w:val="00E714D3"/>
    <w:rsid w:val="00E92D99"/>
    <w:rsid w:val="00EB2E55"/>
    <w:rsid w:val="00EB6A40"/>
    <w:rsid w:val="00F9135E"/>
    <w:rsid w:val="00FC6BAD"/>
    <w:rsid w:val="00FD143D"/>
    <w:rsid w:val="00FD5388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9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2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ixabay.com/de/banane-palado-obst-berry-gesunde-1810129/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hyperlink" Target="https://pixabay.com/de/holz-brennholz-scheit-holzscheit-1576675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yperlink" Target="https://pixabay.com/de/holz-brennholz-scheit-holzscheit-1576675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ixabay.com/de/batterien-batterie-energie-elektro-87535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pixabay.com/de/banane-palado-obst-berry-gesunde-1810129/" TargetMode="External"/><Relationship Id="rId19" Type="http://schemas.openxmlformats.org/officeDocument/2006/relationships/hyperlink" Target="https://pixabay.com/de/batterien-batterie-energie-elektro-87535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0FC62-CE0E-46C9-B3F6-1E548CF0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</vt:lpstr>
    </vt:vector>
  </TitlesOfParts>
  <Company>Microsoft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</dc:title>
  <dc:creator>Carl-Julian Pardall</dc:creator>
  <cp:lastModifiedBy>Carl-Julian</cp:lastModifiedBy>
  <cp:revision>14</cp:revision>
  <cp:lastPrinted>1900-12-31T23:00:00Z</cp:lastPrinted>
  <dcterms:created xsi:type="dcterms:W3CDTF">2017-01-15T22:37:00Z</dcterms:created>
  <dcterms:modified xsi:type="dcterms:W3CDTF">2017-02-19T22:59:00Z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