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4231" w:rsidRPr="00FC6BAD" w:rsidRDefault="00A44231" w:rsidP="007A77D6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Check-In:</w:t>
      </w:r>
      <w:r w:rsidR="00947979">
        <w:rPr>
          <w:rFonts w:ascii="Arial" w:hAnsi="Arial" w:cs="Arial"/>
          <w:b/>
        </w:rPr>
        <w:t xml:space="preserve"> </w:t>
      </w:r>
      <w:r w:rsidR="0053153E">
        <w:rPr>
          <w:rFonts w:ascii="Arial" w:hAnsi="Arial" w:cs="Arial"/>
          <w:b/>
        </w:rPr>
        <w:t>Energieübertragung</w:t>
      </w:r>
      <w:r w:rsidR="007A77D6">
        <w:rPr>
          <w:rFonts w:ascii="Arial" w:hAnsi="Arial" w:cs="Arial"/>
          <w:b/>
        </w:rPr>
        <w:tab/>
        <w:t>A</w:t>
      </w:r>
    </w:p>
    <w:p w:rsidR="00A44231" w:rsidRDefault="00A44231" w:rsidP="00497865">
      <w:pPr>
        <w:rPr>
          <w:rFonts w:ascii="Arial" w:hAnsi="Arial" w:cs="Arial"/>
        </w:rPr>
      </w:pPr>
    </w:p>
    <w:p w:rsidR="007A77D6" w:rsidRDefault="0053153E" w:rsidP="007A77D6">
      <w:pPr>
        <w:spacing w:line="360" w:lineRule="auto"/>
        <w:rPr>
          <w:rFonts w:ascii="Arial" w:hAnsi="Arial" w:cs="Arial"/>
        </w:rPr>
      </w:pPr>
      <w:r w:rsidRPr="0053153E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0C6761" wp14:editId="7CE6D7F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859200" cy="2232000"/>
                <wp:effectExtent l="0" t="0" r="8255" b="0"/>
                <wp:wrapSquare wrapText="bothSides"/>
                <wp:docPr id="24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9200" cy="2232000"/>
                          <a:chOff x="0" y="0"/>
                          <a:chExt cx="3860248" cy="2232000"/>
                        </a:xfrm>
                      </wpg:grpSpPr>
                      <wps:wsp>
                        <wps:cNvPr id="2" name="Textfeld 37"/>
                        <wps:cNvSpPr txBox="1"/>
                        <wps:spPr>
                          <a:xfrm>
                            <a:off x="0" y="1613468"/>
                            <a:ext cx="1800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153E" w:rsidRDefault="0053153E" w:rsidP="0053153E">
                              <w:pPr>
                                <w:pStyle w:val="Standard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000000" w:themeColor="dark1"/>
                                  <w:kern w:val="24"/>
                                </w:rPr>
                                <w:t>Kohlekraftwerk</w:t>
                              </w:r>
                              <w:r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 xml:space="preserve">(CC0) </w:t>
                              </w:r>
                              <w:proofErr w:type="spellStart"/>
                              <w:r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6"/>
                                  <w:szCs w:val="16"/>
                                </w:rPr>
                                <w:t>MonikaP</w:t>
                              </w:r>
                              <w:proofErr w:type="spellEnd"/>
                              <w:r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hyperlink r:id="rId9" w:history="1">
                                <w:r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0000" w:themeColor="dark1"/>
                                    <w:kern w:val="24"/>
                                    <w:sz w:val="16"/>
                                    <w:szCs w:val="16"/>
                                  </w:rPr>
                                  <w:t>https://</w:t>
                                </w:r>
                              </w:hyperlink>
                              <w:hyperlink r:id="rId10" w:history="1">
                                <w:r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0000" w:themeColor="dark1"/>
                                    <w:kern w:val="24"/>
                                    <w:sz w:val="16"/>
                                    <w:szCs w:val="16"/>
                                  </w:rPr>
                                  <w:t>pixabay.com/de/</w:t>
                                </w:r>
                                <w:r>
                                  <w:rPr>
                                    <w:rFonts w:ascii="Arial" w:eastAsia="Times New Roman" w:hAnsi="Arial" w:cs="Arial"/>
                                    <w:color w:val="000000" w:themeColor="dark1"/>
                                    <w:kern w:val="24"/>
                                    <w:sz w:val="16"/>
                                    <w:szCs w:val="16"/>
                                    <w:u w:val="single"/>
                                  </w:rPr>
                                  <w:br/>
                                </w:r>
                                <w:r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0000" w:themeColor="dark1"/>
                                    <w:kern w:val="24"/>
                                    <w:sz w:val="16"/>
                                    <w:szCs w:val="16"/>
                                  </w:rPr>
                                  <w:t>kraftwerk-flammen-gegenlicht-2012377/</w:t>
                                </w:r>
                              </w:hyperlink>
                              <w:r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6"/>
                                  <w:szCs w:val="16"/>
                                </w:rPr>
                                <w:t xml:space="preserve"> (20.02.17)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2450" cy="162000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4" name="Gruppieren 4"/>
                        <wpg:cNvGrpSpPr/>
                        <wpg:grpSpPr>
                          <a:xfrm>
                            <a:off x="1988248" y="0"/>
                            <a:ext cx="1872000" cy="2232000"/>
                            <a:chOff x="1988248" y="0"/>
                            <a:chExt cx="1872000" cy="2232000"/>
                          </a:xfrm>
                        </wpg:grpSpPr>
                        <wps:wsp>
                          <wps:cNvPr id="5" name="Textfeld 37"/>
                          <wps:cNvSpPr txBox="1"/>
                          <wps:spPr>
                            <a:xfrm>
                              <a:off x="1988248" y="1620000"/>
                              <a:ext cx="1872000" cy="61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3153E" w:rsidRDefault="0053153E" w:rsidP="0053153E">
                                <w:pPr>
                                  <w:pStyle w:val="StandardWeb"/>
                                  <w:spacing w:before="0" w:beforeAutospacing="0" w:after="120" w:afterAutospacing="0"/>
                                </w:pPr>
                                <w:r>
                                  <w:rPr>
                                    <w:rFonts w:ascii="Arial" w:eastAsia="Times New Roman" w:hAnsi="Arial" w:cs="Arial"/>
                                    <w:i/>
                                    <w:iCs/>
                                    <w:color w:val="000000" w:themeColor="dark1"/>
                                    <w:kern w:val="24"/>
                                  </w:rPr>
                                  <w:t>Scheinwerfer</w:t>
                                </w:r>
                                <w:r>
                                  <w:rPr>
                                    <w:rFonts w:ascii="Arial" w:eastAsia="Times New Roman" w:hAnsi="Arial" w:cs="Arial"/>
                                    <w:color w:val="000000" w:themeColor="dark1"/>
                                    <w:kern w:val="24"/>
                                    <w:sz w:val="16"/>
                                    <w:szCs w:val="16"/>
                                  </w:rPr>
                                  <w:br/>
                                  <w:t xml:space="preserve">(CC0) </w:t>
                                </w:r>
                                <w:proofErr w:type="spellStart"/>
                                <w:r>
                                  <w:rPr>
                                    <w:rFonts w:ascii="Arial" w:eastAsia="Times New Roman" w:hAnsi="Arial" w:cs="Arial"/>
                                    <w:color w:val="000000" w:themeColor="dark1"/>
                                    <w:kern w:val="24"/>
                                    <w:sz w:val="16"/>
                                    <w:szCs w:val="16"/>
                                  </w:rPr>
                                  <w:t>Unsplash</w:t>
                                </w:r>
                                <w:proofErr w:type="spellEnd"/>
                                <w:r>
                                  <w:rPr>
                                    <w:rFonts w:ascii="Arial" w:eastAsia="Times New Roman" w:hAnsi="Arial" w:cs="Arial"/>
                                    <w:color w:val="000000" w:themeColor="dark1"/>
                                    <w:kern w:val="24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hyperlink r:id="rId12" w:history="1">
                                  <w:r>
                                    <w:rPr>
                                      <w:rStyle w:val="Hyperlink"/>
                                      <w:rFonts w:ascii="Arial" w:eastAsia="Times New Roman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</w:rPr>
                                    <w:t>https://pixabay.com/de</w:t>
                                  </w:r>
                                </w:hyperlink>
                                <w:hyperlink r:id="rId13" w:history="1">
                                  <w:r>
                                    <w:rPr>
                                      <w:rStyle w:val="Hyperlink"/>
                                      <w:rFonts w:ascii="Arial" w:eastAsia="Times New Roman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  <w:u w:val="single"/>
                                    </w:rPr>
                                    <w:br/>
                                  </w:r>
                                  <w:r>
                                    <w:rPr>
                                      <w:rStyle w:val="Hyperlink"/>
                                      <w:rFonts w:ascii="Arial" w:eastAsia="Times New Roman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</w:rPr>
                                    <w:t>konzert-leistung-publikum-lightshow-336695/</w:t>
                                  </w:r>
                                </w:hyperlink>
                                <w:r>
                                  <w:rPr>
                                    <w:rFonts w:ascii="Arial" w:eastAsia="Times New Roman" w:hAnsi="Arial" w:cs="Arial"/>
                                    <w:color w:val="000000" w:themeColor="dark1"/>
                                    <w:kern w:val="24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hyperlink r:id="rId14" w:history="1">
                                  <w:r>
                                    <w:rPr>
                                      <w:rStyle w:val="Hyperlink"/>
                                      <w:rFonts w:ascii="Arial" w:eastAsia="Times New Roman" w:hAnsi="Arial" w:cs="Arial"/>
                                      <w:color w:val="000000" w:themeColor="dark1"/>
                                      <w:kern w:val="24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</w:hyperlink>
                                <w:r>
                                  <w:rPr>
                                    <w:rFonts w:ascii="Arial" w:eastAsia="Times New Roman" w:hAnsi="Arial" w:cs="Arial"/>
                                    <w:color w:val="000000" w:themeColor="dark1"/>
                                    <w:kern w:val="24"/>
                                    <w:sz w:val="16"/>
                                    <w:szCs w:val="16"/>
                                  </w:rPr>
                                  <w:t xml:space="preserve"> (23.02.17)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Grafik 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988248" y="0"/>
                              <a:ext cx="1869951" cy="16200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3" o:spid="_x0000_s1026" style="position:absolute;margin-left:0;margin-top:0;width:303.85pt;height:175.75pt;z-index:251659264;mso-position-horizontal:center;mso-width-relative:margin;mso-height-relative:margin" coordsize="38602,223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7" o:spid="_x0000_s1027" type="#_x0000_t202" style="position:absolute;top:16134;width:18000;height:5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3HzMQA&#10;AADaAAAADwAAAGRycy9kb3ducmV2LnhtbESPQWvCQBSE7wX/w/IEb3Wjh1KiqxS10EOt1bbQ3l6z&#10;r0kw+zbsPmP8991CweMwM98w82XvGtVRiLVnA5NxBoq48Lbm0sD72+PtPagoyBYbz2TgQhGWi8HN&#10;HHPrz7yn7iClShCOORqoRNpc61hU5DCOfUucvB8fHEqSodQ24DnBXaOnWXanHdacFipsaVVRcTyc&#10;nIHmM4bn70y+unW5ldedPn1sJi/GjIb9wwyUUC/X8H/7yRqYwt+VdAP0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Nx8zEAAAA2gAAAA8AAAAAAAAAAAAAAAAAmAIAAGRycy9k&#10;b3ducmV2LnhtbFBLBQYAAAAABAAEAPUAAACJAwAAAAA=&#10;" filled="f" stroked="f" strokeweight=".5pt">
                  <v:textbox inset="0,0,0,0">
                    <w:txbxContent>
                      <w:p w:rsidR="0053153E" w:rsidRDefault="0053153E" w:rsidP="0053153E">
                        <w:pPr>
                          <w:pStyle w:val="StandardWeb"/>
                          <w:spacing w:before="0" w:beforeAutospacing="0" w:after="120" w:afterAutospacing="0"/>
                        </w:pPr>
                        <w:r>
                          <w:rPr>
                            <w:rFonts w:ascii="Arial" w:eastAsia="Times New Roman" w:hAnsi="Arial" w:cs="Arial"/>
                            <w:i/>
                            <w:iCs/>
                            <w:color w:val="000000" w:themeColor="dark1"/>
                            <w:kern w:val="24"/>
                          </w:rPr>
                          <w:t>Kohlekraftwerk</w:t>
                        </w:r>
                        <w:r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6"/>
                            <w:szCs w:val="16"/>
                          </w:rPr>
                          <w:br/>
                          <w:t xml:space="preserve">(CC0)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6"/>
                            <w:szCs w:val="16"/>
                          </w:rPr>
                          <w:t>MonikaP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6"/>
                            <w:szCs w:val="16"/>
                          </w:rPr>
                          <w:t xml:space="preserve"> </w:t>
                        </w:r>
                        <w:hyperlink r:id="rId16" w:history="1">
                          <w:r>
                            <w:rPr>
                              <w:rStyle w:val="Hyperlink"/>
                              <w:rFonts w:ascii="Arial" w:eastAsia="Times New Roman" w:hAnsi="Arial" w:cs="Arial"/>
                              <w:color w:val="000000" w:themeColor="dark1"/>
                              <w:kern w:val="24"/>
                              <w:sz w:val="16"/>
                              <w:szCs w:val="16"/>
                            </w:rPr>
                            <w:t>https://</w:t>
                          </w:r>
                        </w:hyperlink>
                        <w:hyperlink r:id="rId17" w:history="1">
                          <w:r>
                            <w:rPr>
                              <w:rStyle w:val="Hyperlink"/>
                              <w:rFonts w:ascii="Arial" w:eastAsia="Times New Roman" w:hAnsi="Arial" w:cs="Arial"/>
                              <w:color w:val="000000" w:themeColor="dark1"/>
                              <w:kern w:val="24"/>
                              <w:sz w:val="16"/>
                              <w:szCs w:val="16"/>
                            </w:rPr>
                            <w:t>pixabay.com/de/</w:t>
                          </w:r>
                          <w:r>
                            <w:rPr>
                              <w:rFonts w:ascii="Arial" w:eastAsia="Times New Roman" w:hAnsi="Arial" w:cs="Arial"/>
                              <w:color w:val="000000" w:themeColor="dark1"/>
                              <w:kern w:val="24"/>
                              <w:sz w:val="16"/>
                              <w:szCs w:val="16"/>
                              <w:u w:val="single"/>
                            </w:rPr>
                            <w:br/>
                          </w:r>
                          <w:r>
                            <w:rPr>
                              <w:rStyle w:val="Hyperlink"/>
                              <w:rFonts w:ascii="Arial" w:eastAsia="Times New Roman" w:hAnsi="Arial" w:cs="Arial"/>
                              <w:color w:val="000000" w:themeColor="dark1"/>
                              <w:kern w:val="24"/>
                              <w:sz w:val="16"/>
                              <w:szCs w:val="16"/>
                            </w:rPr>
                            <w:t>kraftwerk-flammen-gegenlicht-2012377/</w:t>
                          </w:r>
                        </w:hyperlink>
                        <w:r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6"/>
                            <w:szCs w:val="16"/>
                          </w:rPr>
                          <w:t xml:space="preserve"> (20.02.17)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8" type="#_x0000_t75" style="position:absolute;width:17924;height:16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XpITCAAAA2gAAAA8AAABkcnMvZG93bnJldi54bWxEj0FrwkAUhO+C/2F5Qm+6iWKR1FWKKLYI&#10;BaO9P7Kv2WD2bcyumvrr3ULB4zAz3zDzZWdrcaXWV44VpKMEBHHhdMWlguNhM5yB8AFZY+2YFPyS&#10;h+Wi35tjpt2N93TNQykihH2GCkwITSalLwxZ9CPXEEfvx7UWQ5RtKXWLtwi3tRwnyau0WHFcMNjQ&#10;ylBxyi82Uljf09lxbVab712e2vPnafs1Vepl0L2/gQjUhWf4v/2hFUzg70q8AXL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V6SEwgAAANoAAAAPAAAAAAAAAAAAAAAAAJ8C&#10;AABkcnMvZG93bnJldi54bWxQSwUGAAAAAAQABAD3AAAAjgMAAAAA&#10;">
                  <v:imagedata r:id="rId18" o:title=""/>
                  <v:path arrowok="t"/>
                </v:shape>
                <v:group id="Gruppieren 4" o:spid="_x0000_s1029" style="position:absolute;left:19882;width:18720;height:22320" coordorigin="19882" coordsize="18720,22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feld 37" o:spid="_x0000_s1030" type="#_x0000_t202" style="position:absolute;left:19882;top:16200;width:18720;height:6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fuMUA&#10;AADaAAAADwAAAGRycy9kb3ducmV2LnhtbESPX2vCQBDE3wv9DscW+lYvCi2SeopYBR/6R20L7ds2&#10;t01Cc3vhbo3x23sFwcdhZn7DTGa9a1RHIdaeDQwHGSjiwtuaSwMf76u7MagoyBYbz2TgSBFm0+ur&#10;CebWH3hL3U5KlSAcczRQibS51rGoyGEc+JY4eb8+OJQkQ6ltwEOCu0aPsuxBO6w5LVTY0qKi4m+3&#10;dwaarxiefzL57p7KF9m86f3ncvhqzO1NP38EJdTLJXxur62Be/i/km6A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5F+4xQAAANoAAAAPAAAAAAAAAAAAAAAAAJgCAABkcnMv&#10;ZG93bnJldi54bWxQSwUGAAAAAAQABAD1AAAAigMAAAAA&#10;" filled="f" stroked="f" strokeweight=".5pt">
                    <v:textbox inset="0,0,0,0">
                      <w:txbxContent>
                        <w:p w:rsidR="0053153E" w:rsidRDefault="0053153E" w:rsidP="0053153E">
                          <w:pPr>
                            <w:pStyle w:val="StandardWeb"/>
                            <w:spacing w:before="0" w:beforeAutospacing="0" w:after="120" w:afterAutospacing="0"/>
                          </w:pPr>
                          <w:r>
                            <w:rPr>
                              <w:rFonts w:ascii="Arial" w:eastAsia="Times New Roman" w:hAnsi="Arial" w:cs="Arial"/>
                              <w:i/>
                              <w:iCs/>
                              <w:color w:val="000000" w:themeColor="dark1"/>
                              <w:kern w:val="24"/>
                            </w:rPr>
                            <w:t>Scheinwerfer</w:t>
                          </w:r>
                          <w:r>
                            <w:rPr>
                              <w:rFonts w:ascii="Arial" w:eastAsia="Times New Roman" w:hAnsi="Arial" w:cs="Arial"/>
                              <w:color w:val="000000" w:themeColor="dark1"/>
                              <w:kern w:val="24"/>
                              <w:sz w:val="16"/>
                              <w:szCs w:val="16"/>
                            </w:rPr>
                            <w:br/>
                            <w:t xml:space="preserve">(CC0) </w:t>
                          </w:r>
                          <w:proofErr w:type="spellStart"/>
                          <w:r>
                            <w:rPr>
                              <w:rFonts w:ascii="Arial" w:eastAsia="Times New Roman" w:hAnsi="Arial" w:cs="Arial"/>
                              <w:color w:val="000000" w:themeColor="dark1"/>
                              <w:kern w:val="24"/>
                              <w:sz w:val="16"/>
                              <w:szCs w:val="16"/>
                            </w:rPr>
                            <w:t>Unsplash</w:t>
                          </w:r>
                          <w:proofErr w:type="spellEnd"/>
                          <w:r>
                            <w:rPr>
                              <w:rFonts w:ascii="Arial" w:eastAsia="Times New Roman" w:hAnsi="Arial" w:cs="Arial"/>
                              <w:color w:val="000000" w:themeColor="dark1"/>
                              <w:kern w:val="24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9" w:history="1">
                            <w:r>
                              <w:rPr>
                                <w:rStyle w:val="Hyperlink"/>
                                <w:rFonts w:ascii="Arial" w:eastAsia="Times New Roman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https://pixabay.com/de</w:t>
                            </w:r>
                          </w:hyperlink>
                          <w:hyperlink r:id="rId20" w:history="1">
                            <w:r>
                              <w:rPr>
                                <w:rStyle w:val="Hyperlink"/>
                                <w:rFonts w:ascii="Arial" w:eastAsia="Times New Roman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br/>
                            </w:r>
                            <w:r>
                              <w:rPr>
                                <w:rStyle w:val="Hyperlink"/>
                                <w:rFonts w:ascii="Arial" w:eastAsia="Times New Roman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konzert-leistung-publikum-lightshow-336695/</w:t>
                            </w:r>
                          </w:hyperlink>
                          <w:r>
                            <w:rPr>
                              <w:rFonts w:ascii="Arial" w:eastAsia="Times New Roman" w:hAnsi="Arial" w:cs="Arial"/>
                              <w:color w:val="000000" w:themeColor="dark1"/>
                              <w:kern w:val="24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21" w:history="1">
                            <w:r>
                              <w:rPr>
                                <w:rStyle w:val="Hyperlink"/>
                                <w:rFonts w:ascii="Arial" w:eastAsia="Times New Roman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</w:rPr>
                              <w:t>/</w:t>
                            </w:r>
                          </w:hyperlink>
                          <w:r>
                            <w:rPr>
                              <w:rFonts w:ascii="Arial" w:eastAsia="Times New Roman" w:hAnsi="Arial" w:cs="Arial"/>
                              <w:color w:val="000000" w:themeColor="dark1"/>
                              <w:kern w:val="24"/>
                              <w:sz w:val="16"/>
                              <w:szCs w:val="16"/>
                            </w:rPr>
                            <w:t xml:space="preserve"> (23.02.17)</w:t>
                          </w:r>
                        </w:p>
                      </w:txbxContent>
                    </v:textbox>
                  </v:shape>
                  <v:shape id="Grafik 6" o:spid="_x0000_s1031" type="#_x0000_t75" style="position:absolute;left:19882;width:18699;height:16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KhTjCAAAA2gAAAA8AAABkcnMvZG93bnJldi54bWxEj0GLwjAUhO/C/ofwFvamqT2oVKO46y4s&#10;HhSrP+DRPNti81KSqNVfbwTB4zAz3zCzRWcacSHna8sKhoMEBHFhdc2lgsP+rz8B4QOyxsYyKbiR&#10;h8X8ozfDTNsr7+iSh1JECPsMFVQhtJmUvqjIoB/Yljh6R+sMhihdKbXDa4SbRqZJMpIGa44LFbb0&#10;U1Fxys9GweY73drJ7dDc98Ntul5ZR7/HsVJfn91yCiJQF97hV/tfKxjB80q8AXL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CoU4wgAAANoAAAAPAAAAAAAAAAAAAAAAAJ8C&#10;AABkcnMvZG93bnJldi54bWxQSwUGAAAAAAQABAD3AAAAjgMAAAAA&#10;">
                    <v:imagedata r:id="rId22" o:title=""/>
                    <v:path arrowok="t"/>
                  </v:shape>
                </v:group>
                <w10:wrap type="square"/>
              </v:group>
            </w:pict>
          </mc:Fallback>
        </mc:AlternateContent>
      </w:r>
    </w:p>
    <w:p w:rsidR="0053153E" w:rsidRPr="0053153E" w:rsidRDefault="0053153E" w:rsidP="0053153E">
      <w:pPr>
        <w:rPr>
          <w:rFonts w:ascii="Arial" w:hAnsi="Arial" w:cs="Arial"/>
        </w:rPr>
      </w:pPr>
      <w:r w:rsidRPr="0053153E">
        <w:rPr>
          <w:rFonts w:ascii="Arial" w:hAnsi="Arial" w:cs="Arial"/>
        </w:rPr>
        <w:t>Die Bilder zeigen Teile einer Energieübertragungskette.</w:t>
      </w:r>
    </w:p>
    <w:p w:rsidR="0053153E" w:rsidRPr="0053153E" w:rsidRDefault="0053153E" w:rsidP="0053153E">
      <w:pPr>
        <w:pStyle w:val="Listenabsatz"/>
        <w:numPr>
          <w:ilvl w:val="0"/>
          <w:numId w:val="37"/>
        </w:numPr>
        <w:rPr>
          <w:rFonts w:ascii="Arial" w:hAnsi="Arial" w:cs="Arial"/>
        </w:rPr>
      </w:pPr>
      <w:r w:rsidRPr="0053153E">
        <w:rPr>
          <w:rFonts w:ascii="Arial" w:hAnsi="Arial" w:cs="Arial"/>
        </w:rPr>
        <w:t>Zeichne ein passendes, möglichst vollständiges Energieflussdiagramm.</w:t>
      </w:r>
    </w:p>
    <w:p w:rsidR="00A44231" w:rsidRPr="0053153E" w:rsidRDefault="0053153E" w:rsidP="0053153E">
      <w:pPr>
        <w:pStyle w:val="Listenabsatz"/>
        <w:numPr>
          <w:ilvl w:val="0"/>
          <w:numId w:val="37"/>
        </w:numPr>
        <w:rPr>
          <w:rFonts w:ascii="Arial" w:hAnsi="Arial" w:cs="Arial"/>
        </w:rPr>
      </w:pPr>
      <w:r w:rsidRPr="0053153E">
        <w:rPr>
          <w:rFonts w:ascii="Arial" w:hAnsi="Arial" w:cs="Arial"/>
        </w:rPr>
        <w:t xml:space="preserve">Erneuerbar oder nicht? Entscheide. </w:t>
      </w:r>
      <w:r>
        <w:rPr>
          <w:rFonts w:ascii="Arial" w:hAnsi="Arial" w:cs="Arial"/>
        </w:rPr>
        <w:br/>
      </w:r>
      <w:r w:rsidRPr="0053153E">
        <w:rPr>
          <w:rFonts w:ascii="Arial" w:hAnsi="Arial" w:cs="Arial"/>
        </w:rPr>
        <w:t>Begründe deine Entscheidung.</w:t>
      </w:r>
    </w:p>
    <w:p w:rsidR="00A44231" w:rsidRDefault="00A44231" w:rsidP="00497865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210"/>
        <w:gridCol w:w="1515"/>
        <w:gridCol w:w="1515"/>
      </w:tblGrid>
      <w:tr w:rsidR="00A44231" w:rsidRPr="00A44231" w:rsidTr="00A44231">
        <w:trPr>
          <w:trHeight w:val="584"/>
        </w:trPr>
        <w:tc>
          <w:tcPr>
            <w:tcW w:w="3210" w:type="dxa"/>
            <w:tcBorders>
              <w:top w:val="nil"/>
              <w:left w:val="nil"/>
            </w:tcBorders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A44231" w:rsidP="00A44231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A44231" w:rsidP="00A44231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A44231" w:rsidRPr="00A44231" w:rsidTr="00A44231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947979" w:rsidP="00A442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a) </w:t>
            </w:r>
            <w:r w:rsidR="0053153E" w:rsidRPr="0053153E">
              <w:rPr>
                <w:rFonts w:ascii="Arial" w:hAnsi="Arial" w:cs="Arial"/>
                <w:b/>
              </w:rPr>
              <w:t>Energieübertragungs-</w:t>
            </w:r>
            <w:proofErr w:type="spellStart"/>
            <w:r w:rsidR="0053153E" w:rsidRPr="0053153E">
              <w:rPr>
                <w:rFonts w:ascii="Arial" w:hAnsi="Arial" w:cs="Arial"/>
                <w:b/>
              </w:rPr>
              <w:t>ketten</w:t>
            </w:r>
            <w:proofErr w:type="spellEnd"/>
            <w:r w:rsidR="0053153E" w:rsidRPr="0053153E">
              <w:rPr>
                <w:rFonts w:ascii="Arial" w:hAnsi="Arial" w:cs="Arial"/>
                <w:b/>
              </w:rPr>
              <w:t xml:space="preserve"> und Energiefluss-diagrammen einsetzen</w:t>
            </w:r>
          </w:p>
        </w:tc>
        <w:tc>
          <w:tcPr>
            <w:tcW w:w="1515" w:type="dxa"/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</w:tr>
      <w:tr w:rsidR="00947979" w:rsidRPr="00A44231" w:rsidTr="00A44231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</w:tcPr>
          <w:p w:rsidR="00947979" w:rsidRPr="00A44231" w:rsidRDefault="00947979" w:rsidP="00A442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b) </w:t>
            </w:r>
            <w:r w:rsidR="0053153E" w:rsidRPr="0053153E">
              <w:rPr>
                <w:rFonts w:ascii="Arial" w:hAnsi="Arial" w:cs="Arial"/>
                <w:b/>
              </w:rPr>
              <w:t>Erneuerbare und nicht erneuerbare Energie-</w:t>
            </w:r>
            <w:proofErr w:type="spellStart"/>
            <w:r w:rsidR="0053153E" w:rsidRPr="0053153E">
              <w:rPr>
                <w:rFonts w:ascii="Arial" w:hAnsi="Arial" w:cs="Arial"/>
                <w:b/>
              </w:rPr>
              <w:t>träger</w:t>
            </w:r>
            <w:proofErr w:type="spellEnd"/>
            <w:r w:rsidR="0053153E" w:rsidRPr="0053153E">
              <w:rPr>
                <w:rFonts w:ascii="Arial" w:hAnsi="Arial" w:cs="Arial"/>
                <w:b/>
              </w:rPr>
              <w:t xml:space="preserve"> unterscheiden</w:t>
            </w:r>
          </w:p>
        </w:tc>
        <w:tc>
          <w:tcPr>
            <w:tcW w:w="1515" w:type="dxa"/>
            <w:vAlign w:val="center"/>
          </w:tcPr>
          <w:p w:rsidR="00947979" w:rsidRPr="00A44231" w:rsidRDefault="00947979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</w:tcPr>
          <w:p w:rsidR="00947979" w:rsidRPr="00A44231" w:rsidRDefault="00947979" w:rsidP="00A4423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7761E" w:rsidRPr="0077761E" w:rsidRDefault="0077761E" w:rsidP="0077761E">
      <w:pPr>
        <w:rPr>
          <w:rFonts w:ascii="Arial" w:hAnsi="Arial" w:cs="Arial"/>
        </w:rPr>
      </w:pPr>
    </w:p>
    <w:p w:rsidR="00A44231" w:rsidRPr="00FC6BAD" w:rsidRDefault="00947979" w:rsidP="007A77D6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column"/>
      </w:r>
      <w:r w:rsidR="00A44231">
        <w:rPr>
          <w:rFonts w:ascii="Arial" w:hAnsi="Arial" w:cs="Arial"/>
          <w:b/>
        </w:rPr>
        <w:lastRenderedPageBreak/>
        <w:t xml:space="preserve">Check-In: </w:t>
      </w:r>
      <w:r w:rsidR="0053153E">
        <w:rPr>
          <w:rFonts w:ascii="Arial" w:hAnsi="Arial" w:cs="Arial"/>
          <w:b/>
        </w:rPr>
        <w:t>Energieübertragung</w:t>
      </w:r>
      <w:r w:rsidR="007A77D6">
        <w:rPr>
          <w:rFonts w:ascii="Arial" w:hAnsi="Arial" w:cs="Arial"/>
          <w:b/>
        </w:rPr>
        <w:tab/>
        <w:t>B</w:t>
      </w:r>
    </w:p>
    <w:p w:rsidR="00A44231" w:rsidRDefault="00A44231" w:rsidP="0053153E">
      <w:pPr>
        <w:rPr>
          <w:rFonts w:ascii="Arial" w:hAnsi="Arial" w:cs="Arial"/>
        </w:rPr>
      </w:pPr>
    </w:p>
    <w:p w:rsidR="0053153E" w:rsidRDefault="0053153E" w:rsidP="00EB2E55">
      <w:pPr>
        <w:spacing w:line="360" w:lineRule="auto"/>
        <w:rPr>
          <w:rFonts w:ascii="Arial" w:hAnsi="Arial" w:cs="Arial"/>
        </w:rPr>
      </w:pPr>
      <w:r w:rsidRPr="0053153E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7E1E952" wp14:editId="10C0E2EE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032000" cy="2224800"/>
                <wp:effectExtent l="0" t="0" r="6985" b="4445"/>
                <wp:wrapSquare wrapText="bothSides"/>
                <wp:docPr id="1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2000" cy="2224800"/>
                          <a:chOff x="0" y="0"/>
                          <a:chExt cx="4033671" cy="2225468"/>
                        </a:xfrm>
                      </wpg:grpSpPr>
                      <wps:wsp>
                        <wps:cNvPr id="16" name="Textfeld 37"/>
                        <wps:cNvSpPr txBox="1"/>
                        <wps:spPr>
                          <a:xfrm>
                            <a:off x="0" y="1613468"/>
                            <a:ext cx="1872000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153E" w:rsidRDefault="0053153E" w:rsidP="0053153E">
                              <w:pPr>
                                <w:pStyle w:val="Standard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000000" w:themeColor="dark1"/>
                                  <w:kern w:val="24"/>
                                </w:rPr>
                                <w:t>Solarzellen</w:t>
                              </w:r>
                              <w:r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 xml:space="preserve">(CC0) M. Schwarzenberger </w:t>
                              </w:r>
                              <w:hyperlink r:id="rId23" w:history="1">
                                <w:r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0000" w:themeColor="dark1"/>
                                    <w:kern w:val="24"/>
                                    <w:sz w:val="16"/>
                                    <w:szCs w:val="16"/>
                                  </w:rPr>
                                  <w:t>https://pixabay.com/de/solarzellen-photovoltaik-strom-491701</w:t>
                                </w:r>
                              </w:hyperlink>
                              <w:hyperlink r:id="rId24" w:history="1">
                                <w:r>
                                  <w:rPr>
                                    <w:rStyle w:val="Hyperlink"/>
                                    <w:rFonts w:ascii="Arial" w:eastAsia="Times New Roman" w:hAnsi="Arial" w:cs="Arial"/>
                                    <w:color w:val="000000" w:themeColor="dark1"/>
                                    <w:kern w:val="24"/>
                                    <w:sz w:val="16"/>
                                    <w:szCs w:val="16"/>
                                  </w:rPr>
                                  <w:t>/</w:t>
                                </w:r>
                              </w:hyperlink>
                              <w:r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6"/>
                                  <w:szCs w:val="16"/>
                                </w:rPr>
                                <w:t xml:space="preserve">  (23.02.17)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Grafik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893534" cy="1620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Grafik 18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51112" y="0"/>
                            <a:ext cx="1982559" cy="1620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feld 37"/>
                        <wps:cNvSpPr txBox="1"/>
                        <wps:spPr>
                          <a:xfrm>
                            <a:off x="2051112" y="1620248"/>
                            <a:ext cx="1872000" cy="3959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153E" w:rsidRDefault="0053153E" w:rsidP="0053153E">
                              <w:pPr>
                                <w:pStyle w:val="StandardWeb"/>
                                <w:spacing w:before="0" w:beforeAutospacing="0" w:after="120" w:afterAutospacing="0"/>
                              </w:pPr>
                              <w:r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000000" w:themeColor="dark1"/>
                                  <w:kern w:val="24"/>
                                </w:rPr>
                                <w:t>Rührgerät</w:t>
                              </w:r>
                              <w:r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 xml:space="preserve">C.-J. </w:t>
                              </w:r>
                              <w:proofErr w:type="spellStart"/>
                              <w:r>
                                <w:rPr>
                                  <w:rFonts w:ascii="Arial" w:eastAsia="Times New Roman" w:hAnsi="Arial" w:cs="Arial"/>
                                  <w:color w:val="000000" w:themeColor="dark1"/>
                                  <w:kern w:val="24"/>
                                  <w:sz w:val="16"/>
                                  <w:szCs w:val="16"/>
                                </w:rPr>
                                <w:t>Pardall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7" o:spid="_x0000_s1032" style="position:absolute;margin-left:0;margin-top:0;width:317.5pt;height:175.2pt;z-index:251661312;mso-position-horizontal:center;mso-width-relative:margin;mso-height-relative:margin" coordsize="40336,222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">
                <v:shape id="Textfeld 37" o:spid="_x0000_s1033" type="#_x0000_t202" style="position:absolute;top:16134;width:18720;height:6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qpcMA&#10;AADbAAAADwAAAGRycy9kb3ducmV2LnhtbERPS0vDQBC+C/0PyxS82U17KJJ2W6QP8KDWVgW9jdkx&#10;Cc3Oht1pmv57VxB6m4/vOfNl7xrVUYi1ZwPjUQaKuPC25tLA+9v27h5UFGSLjWcycKEIy8XgZo65&#10;9WfeU3eQUqUQjjkaqETaXOtYVOQwjnxLnLgfHxxKgqHUNuA5hbtGT7Jsqh3WnBoqbGlVUXE8nJyB&#10;5jOGp+9Mvrp1+SyvO3362IxfjLkd9g8zUEK9XMX/7keb5k/h75d0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VqpcMAAADbAAAADwAAAAAAAAAAAAAAAACYAgAAZHJzL2Rv&#10;d25yZXYueG1sUEsFBgAAAAAEAAQA9QAAAIgDAAAAAA==&#10;" filled="f" stroked="f" strokeweight=".5pt">
                  <v:textbox inset="0,0,0,0">
                    <w:txbxContent>
                      <w:p w:rsidR="0053153E" w:rsidRDefault="0053153E" w:rsidP="0053153E">
                        <w:pPr>
                          <w:pStyle w:val="StandardWeb"/>
                          <w:spacing w:before="0" w:beforeAutospacing="0" w:after="120" w:afterAutospacing="0"/>
                        </w:pPr>
                        <w:r>
                          <w:rPr>
                            <w:rFonts w:ascii="Arial" w:eastAsia="Times New Roman" w:hAnsi="Arial" w:cs="Arial"/>
                            <w:i/>
                            <w:iCs/>
                            <w:color w:val="000000" w:themeColor="dark1"/>
                            <w:kern w:val="24"/>
                          </w:rPr>
                          <w:t>Solarzellen</w:t>
                        </w:r>
                        <w:r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6"/>
                            <w:szCs w:val="16"/>
                          </w:rPr>
                          <w:br/>
                          <w:t xml:space="preserve">(CC0) M. Schwarzenberger </w:t>
                        </w:r>
                        <w:hyperlink r:id="rId27" w:history="1">
                          <w:r>
                            <w:rPr>
                              <w:rStyle w:val="Hyperlink"/>
                              <w:rFonts w:ascii="Arial" w:eastAsia="Times New Roman" w:hAnsi="Arial" w:cs="Arial"/>
                              <w:color w:val="000000" w:themeColor="dark1"/>
                              <w:kern w:val="24"/>
                              <w:sz w:val="16"/>
                              <w:szCs w:val="16"/>
                            </w:rPr>
                            <w:t>https://pixabay.com/de/solarzellen-photovoltaik-strom-491701</w:t>
                          </w:r>
                        </w:hyperlink>
                        <w:hyperlink r:id="rId28" w:history="1">
                          <w:r>
                            <w:rPr>
                              <w:rStyle w:val="Hyperlink"/>
                              <w:rFonts w:ascii="Arial" w:eastAsia="Times New Roman" w:hAnsi="Arial" w:cs="Arial"/>
                              <w:color w:val="000000" w:themeColor="dark1"/>
                              <w:kern w:val="24"/>
                              <w:sz w:val="16"/>
                              <w:szCs w:val="16"/>
                            </w:rPr>
                            <w:t>/</w:t>
                          </w:r>
                        </w:hyperlink>
                        <w:r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6"/>
                            <w:szCs w:val="16"/>
                          </w:rPr>
                          <w:t xml:space="preserve">  (23.02.17)</w:t>
                        </w:r>
                      </w:p>
                    </w:txbxContent>
                  </v:textbox>
                </v:shape>
                <v:shape id="Grafik 17" o:spid="_x0000_s1034" type="#_x0000_t75" style="position:absolute;width:18935;height:16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lHQ2/AAAA2wAAAA8AAABkcnMvZG93bnJldi54bWxET0uLwjAQvi/4H8II3tZ0Ba12jSKKILgX&#10;H7DXoRnbss2kJtHWf2+EBW/z8T1nvuxMLe7kfGVZwdcwAUGcW11xoeB82n5OQfiArLG2TAoe5GG5&#10;6H3MMdO25QPdj6EQMYR9hgrKEJpMSp+XZNAPbUMcuYt1BkOErpDaYRvDTS1HSTKRBiuODSU2tC4p&#10;/zvejAKsZvzTjsPvepNf97OLTtmkTqlBv1t9gwjUhbf4373TcX4Kr1/iAXLxB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SZR0NvwAAANsAAAAPAAAAAAAAAAAAAAAAAJ8CAABk&#10;cnMvZG93bnJldi54bWxQSwUGAAAAAAQABAD3AAAAiwMAAAAA&#10;">
                  <v:imagedata r:id="rId29" o:title=""/>
                  <v:path arrowok="t"/>
                </v:shape>
                <v:shape id="Grafik 18" o:spid="_x0000_s1035" type="#_x0000_t75" style="position:absolute;left:20511;width:19825;height:16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P5ALFAAAA2wAAAA8AAABkcnMvZG93bnJldi54bWxEj0FLAzEQhe9C/0OYQi/SZi0oujYtolSU&#10;ntzag7dhM262JpMlie36752D4G2G9+a9b1abMXh1opT7yAauFhUo4jbanjsD7/vt/BZULsgWfWQy&#10;8EMZNuvJxQprG8/8RqemdEpCONdowJUy1Frn1lHAvIgDsWifMQUssqZO24RnCQ9eL6vqRgfsWRoc&#10;DvToqP1qvoOB49bZu91x11xf7vv05A6v3j9/GDObjg/3oAqN5d/8d/1iBV9g5RcZQK9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z+QCxQAAANsAAAAPAAAAAAAAAAAAAAAA&#10;AJ8CAABkcnMvZG93bnJldi54bWxQSwUGAAAAAAQABAD3AAAAkQMAAAAA&#10;">
                  <v:imagedata r:id="rId30" o:title=""/>
                  <v:path arrowok="t"/>
                </v:shape>
                <v:shape id="Textfeld 37" o:spid="_x0000_s1036" type="#_x0000_t202" style="position:absolute;left:20511;top:16202;width:18720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+18MA&#10;AADbAAAADwAAAGRycy9kb3ducmV2LnhtbERPS2vCQBC+F/oflin0Vjd6KDV1FbEKHvpQ20J7m2an&#10;SWh2NuyOMf57tyB4m4/vOZNZ7xrVUYi1ZwPDQQaKuPC25tLAx/vq7gFUFGSLjWcycKQIs+n11QRz&#10;6w+8pW4npUohHHM0UIm0udaxqMhhHPiWOHG/PjiUBEOpbcBDCneNHmXZvXZYc2qosKVFRcXfbu8M&#10;NF8xPP9k8t09lS+yedP7z+Xw1Zjbm37+CEqol4v47F7bNH8M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r+18MAAADbAAAADwAAAAAAAAAAAAAAAACYAgAAZHJzL2Rv&#10;d25yZXYueG1sUEsFBgAAAAAEAAQA9QAAAIgDAAAAAA==&#10;" filled="f" stroked="f" strokeweight=".5pt">
                  <v:textbox inset="0,0,0,0">
                    <w:txbxContent>
                      <w:p w:rsidR="0053153E" w:rsidRDefault="0053153E" w:rsidP="0053153E">
                        <w:pPr>
                          <w:pStyle w:val="StandardWeb"/>
                          <w:spacing w:before="0" w:beforeAutospacing="0" w:after="120" w:afterAutospacing="0"/>
                        </w:pPr>
                        <w:r>
                          <w:rPr>
                            <w:rFonts w:ascii="Arial" w:eastAsia="Times New Roman" w:hAnsi="Arial" w:cs="Arial"/>
                            <w:i/>
                            <w:iCs/>
                            <w:color w:val="000000" w:themeColor="dark1"/>
                            <w:kern w:val="24"/>
                          </w:rPr>
                          <w:t>Rührgerät</w:t>
                        </w:r>
                        <w:r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6"/>
                            <w:szCs w:val="16"/>
                          </w:rPr>
                          <w:br/>
                          <w:t xml:space="preserve">C.-J.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color w:val="000000" w:themeColor="dark1"/>
                            <w:kern w:val="24"/>
                            <w:sz w:val="16"/>
                            <w:szCs w:val="16"/>
                          </w:rPr>
                          <w:t>Pardall</w:t>
                        </w:r>
                        <w:proofErr w:type="spellEnd"/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53153E" w:rsidRPr="0053153E" w:rsidRDefault="0053153E" w:rsidP="0053153E">
      <w:pPr>
        <w:rPr>
          <w:rFonts w:ascii="Arial" w:hAnsi="Arial" w:cs="Arial"/>
        </w:rPr>
      </w:pPr>
      <w:r w:rsidRPr="0053153E">
        <w:rPr>
          <w:rFonts w:ascii="Arial" w:hAnsi="Arial" w:cs="Arial"/>
        </w:rPr>
        <w:t>Die Bilder zeigen Teile einer Energieübertragungskette.</w:t>
      </w:r>
    </w:p>
    <w:p w:rsidR="0053153E" w:rsidRPr="0053153E" w:rsidRDefault="0053153E" w:rsidP="0053153E">
      <w:pPr>
        <w:pStyle w:val="Listenabsatz"/>
        <w:numPr>
          <w:ilvl w:val="0"/>
          <w:numId w:val="37"/>
        </w:numPr>
        <w:rPr>
          <w:rFonts w:ascii="Arial" w:hAnsi="Arial" w:cs="Arial"/>
        </w:rPr>
      </w:pPr>
      <w:r w:rsidRPr="0053153E">
        <w:rPr>
          <w:rFonts w:ascii="Arial" w:hAnsi="Arial" w:cs="Arial"/>
        </w:rPr>
        <w:t>Zeichne ein passendes, möglichst vollständiges Energieflussdiagramm.</w:t>
      </w:r>
    </w:p>
    <w:p w:rsidR="0053153E" w:rsidRPr="0053153E" w:rsidRDefault="0053153E" w:rsidP="0053153E">
      <w:pPr>
        <w:pStyle w:val="Listenabsatz"/>
        <w:numPr>
          <w:ilvl w:val="0"/>
          <w:numId w:val="37"/>
        </w:numPr>
        <w:rPr>
          <w:rFonts w:ascii="Arial" w:hAnsi="Arial" w:cs="Arial"/>
        </w:rPr>
      </w:pPr>
      <w:r w:rsidRPr="0053153E">
        <w:rPr>
          <w:rFonts w:ascii="Arial" w:hAnsi="Arial" w:cs="Arial"/>
        </w:rPr>
        <w:t xml:space="preserve">Erneuerbar oder nicht? Entscheide. </w:t>
      </w:r>
      <w:r>
        <w:rPr>
          <w:rFonts w:ascii="Arial" w:hAnsi="Arial" w:cs="Arial"/>
        </w:rPr>
        <w:br/>
      </w:r>
      <w:r w:rsidRPr="0053153E">
        <w:rPr>
          <w:rFonts w:ascii="Arial" w:hAnsi="Arial" w:cs="Arial"/>
        </w:rPr>
        <w:t>Begrü</w:t>
      </w:r>
      <w:bookmarkStart w:id="0" w:name="_GoBack"/>
      <w:bookmarkEnd w:id="0"/>
      <w:r w:rsidRPr="0053153E">
        <w:rPr>
          <w:rFonts w:ascii="Arial" w:hAnsi="Arial" w:cs="Arial"/>
        </w:rPr>
        <w:t>nde deine Entscheidung.</w:t>
      </w:r>
    </w:p>
    <w:p w:rsidR="00EB2E55" w:rsidRDefault="00EB2E55" w:rsidP="00A44231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210"/>
        <w:gridCol w:w="1515"/>
        <w:gridCol w:w="1515"/>
      </w:tblGrid>
      <w:tr w:rsidR="00947979" w:rsidRPr="00A44231" w:rsidTr="008655E8">
        <w:trPr>
          <w:trHeight w:val="584"/>
        </w:trPr>
        <w:tc>
          <w:tcPr>
            <w:tcW w:w="3210" w:type="dxa"/>
            <w:tcBorders>
              <w:top w:val="nil"/>
              <w:left w:val="nil"/>
            </w:tcBorders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947979" w:rsidRPr="00A44231" w:rsidTr="008655E8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947979" w:rsidP="008655E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a) </w:t>
            </w:r>
            <w:r w:rsidR="0053153E" w:rsidRPr="0053153E">
              <w:rPr>
                <w:rFonts w:ascii="Arial" w:hAnsi="Arial" w:cs="Arial"/>
                <w:b/>
              </w:rPr>
              <w:t>Energieübertragungs-</w:t>
            </w:r>
            <w:proofErr w:type="spellStart"/>
            <w:r w:rsidR="0053153E" w:rsidRPr="0053153E">
              <w:rPr>
                <w:rFonts w:ascii="Arial" w:hAnsi="Arial" w:cs="Arial"/>
                <w:b/>
              </w:rPr>
              <w:t>ketten</w:t>
            </w:r>
            <w:proofErr w:type="spellEnd"/>
            <w:r w:rsidR="0053153E" w:rsidRPr="0053153E">
              <w:rPr>
                <w:rFonts w:ascii="Arial" w:hAnsi="Arial" w:cs="Arial"/>
                <w:b/>
              </w:rPr>
              <w:t xml:space="preserve"> und Energiefluss-diagrammen einsetzen</w:t>
            </w:r>
          </w:p>
        </w:tc>
        <w:tc>
          <w:tcPr>
            <w:tcW w:w="1515" w:type="dxa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</w:tr>
      <w:tr w:rsidR="00947979" w:rsidRPr="00A44231" w:rsidTr="008655E8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</w:tcPr>
          <w:p w:rsidR="00947979" w:rsidRPr="00A44231" w:rsidRDefault="00947979" w:rsidP="008655E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b) </w:t>
            </w:r>
            <w:r w:rsidR="0053153E" w:rsidRPr="0053153E">
              <w:rPr>
                <w:rFonts w:ascii="Arial" w:hAnsi="Arial" w:cs="Arial"/>
                <w:b/>
              </w:rPr>
              <w:t>Erneuerbare und nicht erneuerbare Energie-</w:t>
            </w:r>
            <w:proofErr w:type="spellStart"/>
            <w:r w:rsidR="0053153E" w:rsidRPr="0053153E">
              <w:rPr>
                <w:rFonts w:ascii="Arial" w:hAnsi="Arial" w:cs="Arial"/>
                <w:b/>
              </w:rPr>
              <w:t>träger</w:t>
            </w:r>
            <w:proofErr w:type="spellEnd"/>
            <w:r w:rsidR="0053153E" w:rsidRPr="0053153E">
              <w:rPr>
                <w:rFonts w:ascii="Arial" w:hAnsi="Arial" w:cs="Arial"/>
                <w:b/>
              </w:rPr>
              <w:t xml:space="preserve"> unterscheiden</w:t>
            </w:r>
          </w:p>
        </w:tc>
        <w:tc>
          <w:tcPr>
            <w:tcW w:w="1515" w:type="dxa"/>
            <w:vAlign w:val="center"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44231" w:rsidRPr="00497865" w:rsidRDefault="00A44231" w:rsidP="00A44231">
      <w:pPr>
        <w:rPr>
          <w:rFonts w:ascii="Arial" w:hAnsi="Arial" w:cs="Arial"/>
        </w:rPr>
      </w:pPr>
    </w:p>
    <w:sectPr w:rsidR="00A44231" w:rsidRPr="00497865" w:rsidSect="00A44231">
      <w:footerReference w:type="default" r:id="rId31"/>
      <w:pgSz w:w="16838" w:h="11906" w:orient="landscape"/>
      <w:pgMar w:top="1134" w:right="1134" w:bottom="1134" w:left="1134" w:header="709" w:footer="709" w:gutter="0"/>
      <w:cols w:num="2" w:space="226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4E9" w:rsidRDefault="00AE24E9" w:rsidP="005A45C8">
      <w:r>
        <w:separator/>
      </w:r>
    </w:p>
  </w:endnote>
  <w:endnote w:type="continuationSeparator" w:id="0">
    <w:p w:rsidR="00AE24E9" w:rsidRDefault="00AE24E9" w:rsidP="005A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5C8" w:rsidRPr="00144B9C" w:rsidRDefault="007A77D6" w:rsidP="00A44231">
    <w:pPr>
      <w:pStyle w:val="Fuzeile"/>
      <w:tabs>
        <w:tab w:val="clear" w:pos="4536"/>
        <w:tab w:val="clear" w:pos="9072"/>
        <w:tab w:val="right" w:pos="14459"/>
      </w:tabs>
      <w:rPr>
        <w:rFonts w:ascii="Helvetica" w:hAnsi="Helvetica"/>
        <w:color w:val="999999"/>
        <w:sz w:val="18"/>
      </w:rPr>
    </w:pPr>
    <w:r>
      <w:rPr>
        <w:rFonts w:ascii="Helvetica" w:hAnsi="Helvetica"/>
        <w:color w:val="999999"/>
        <w:sz w:val="18"/>
      </w:rPr>
      <w:t>ZPG BNT 2017</w:t>
    </w:r>
    <w:r w:rsidR="00144B9C" w:rsidRPr="003215FD">
      <w:rPr>
        <w:rFonts w:ascii="Helvetica" w:hAnsi="Helvetica"/>
        <w:color w:val="999999"/>
        <w:sz w:val="18"/>
      </w:rPr>
      <w:tab/>
    </w:r>
    <w:r w:rsidR="009146EC">
      <w:rPr>
        <w:rFonts w:ascii="Helvetica" w:hAnsi="Helvetica"/>
        <w:color w:val="999999"/>
        <w:sz w:val="18"/>
      </w:rPr>
      <w:fldChar w:fldCharType="begin"/>
    </w:r>
    <w:r w:rsidR="009146EC">
      <w:rPr>
        <w:rFonts w:ascii="Helvetica" w:hAnsi="Helvetica"/>
        <w:color w:val="999999"/>
        <w:sz w:val="18"/>
      </w:rPr>
      <w:instrText xml:space="preserve"> FILENAME   \* MERGEFORMAT </w:instrText>
    </w:r>
    <w:r w:rsidR="009146EC">
      <w:rPr>
        <w:rFonts w:ascii="Helvetica" w:hAnsi="Helvetica"/>
        <w:color w:val="999999"/>
        <w:sz w:val="18"/>
      </w:rPr>
      <w:fldChar w:fldCharType="separate"/>
    </w:r>
    <w:r w:rsidR="0053153E">
      <w:rPr>
        <w:rFonts w:ascii="Helvetica" w:hAnsi="Helvetica"/>
        <w:noProof/>
        <w:color w:val="999999"/>
        <w:sz w:val="18"/>
      </w:rPr>
      <w:t>4127_Check-In_AB_Energieuebertragung.docx</w:t>
    </w:r>
    <w:r w:rsidR="009146EC">
      <w:rPr>
        <w:rFonts w:ascii="Helvetica" w:hAnsi="Helvetica"/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4E9" w:rsidRDefault="00AE24E9" w:rsidP="005A45C8">
      <w:r>
        <w:separator/>
      </w:r>
    </w:p>
  </w:footnote>
  <w:footnote w:type="continuationSeparator" w:id="0">
    <w:p w:rsidR="00AE24E9" w:rsidRDefault="00AE24E9" w:rsidP="005A4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2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C668BA"/>
    <w:multiLevelType w:val="hybridMultilevel"/>
    <w:tmpl w:val="F7B6A60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B40E0A"/>
    <w:multiLevelType w:val="hybridMultilevel"/>
    <w:tmpl w:val="8FEE2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3566DF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37CC9"/>
    <w:multiLevelType w:val="hybridMultilevel"/>
    <w:tmpl w:val="ED7AF0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1A05511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330A96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83B479C"/>
    <w:multiLevelType w:val="hybridMultilevel"/>
    <w:tmpl w:val="CB96C19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9063139"/>
    <w:multiLevelType w:val="hybridMultilevel"/>
    <w:tmpl w:val="3CC26C9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D160A17"/>
    <w:multiLevelType w:val="hybridMultilevel"/>
    <w:tmpl w:val="9FD41B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FD4019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5127D8"/>
    <w:multiLevelType w:val="hybridMultilevel"/>
    <w:tmpl w:val="70A87E6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FB2118"/>
    <w:multiLevelType w:val="hybridMultilevel"/>
    <w:tmpl w:val="9C66648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272CFE"/>
    <w:multiLevelType w:val="hybridMultilevel"/>
    <w:tmpl w:val="88D828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2D84DFF"/>
    <w:multiLevelType w:val="hybridMultilevel"/>
    <w:tmpl w:val="FC96B4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B32197"/>
    <w:multiLevelType w:val="hybridMultilevel"/>
    <w:tmpl w:val="A7D400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50667DD"/>
    <w:multiLevelType w:val="hybridMultilevel"/>
    <w:tmpl w:val="AE64C54E"/>
    <w:lvl w:ilvl="0" w:tplc="DC4619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4AE7C4A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3408DAE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E5EAFCF8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7EB4289C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3B64DD6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F3B88DF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E622442A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695E961E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1">
    <w:nsid w:val="39D312C3"/>
    <w:multiLevelType w:val="hybridMultilevel"/>
    <w:tmpl w:val="EC0C43E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15D5E02"/>
    <w:multiLevelType w:val="hybridMultilevel"/>
    <w:tmpl w:val="8C04D9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2BE2A29"/>
    <w:multiLevelType w:val="hybridMultilevel"/>
    <w:tmpl w:val="A0EE66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4E4233"/>
    <w:multiLevelType w:val="hybridMultilevel"/>
    <w:tmpl w:val="A2DC3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E00585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24431"/>
    <w:multiLevelType w:val="hybridMultilevel"/>
    <w:tmpl w:val="A8AE9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584CBF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7B60F6"/>
    <w:multiLevelType w:val="hybridMultilevel"/>
    <w:tmpl w:val="7BFE42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8627463"/>
    <w:multiLevelType w:val="hybridMultilevel"/>
    <w:tmpl w:val="123AB23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AD84CA8"/>
    <w:multiLevelType w:val="hybridMultilevel"/>
    <w:tmpl w:val="0B92612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FC1406"/>
    <w:multiLevelType w:val="hybridMultilevel"/>
    <w:tmpl w:val="A6FA5B14"/>
    <w:lvl w:ilvl="0" w:tplc="DCB8228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2371939"/>
    <w:multiLevelType w:val="hybridMultilevel"/>
    <w:tmpl w:val="9B823FC4"/>
    <w:lvl w:ilvl="0" w:tplc="BEECD88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56EAACEE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9F50400C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892CF59E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341C64C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79A8886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DBBC380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D854AD5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8BA239EA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3">
    <w:nsid w:val="66F17158"/>
    <w:multiLevelType w:val="hybridMultilevel"/>
    <w:tmpl w:val="2780A94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D09331A"/>
    <w:multiLevelType w:val="hybridMultilevel"/>
    <w:tmpl w:val="3E26A59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D364423"/>
    <w:multiLevelType w:val="hybridMultilevel"/>
    <w:tmpl w:val="71B21EE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D7B2878"/>
    <w:multiLevelType w:val="hybridMultilevel"/>
    <w:tmpl w:val="78DE54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9"/>
  </w:num>
  <w:num w:numId="7">
    <w:abstractNumId w:val="31"/>
  </w:num>
  <w:num w:numId="8">
    <w:abstractNumId w:val="35"/>
  </w:num>
  <w:num w:numId="9">
    <w:abstractNumId w:val="15"/>
  </w:num>
  <w:num w:numId="10">
    <w:abstractNumId w:val="16"/>
  </w:num>
  <w:num w:numId="11">
    <w:abstractNumId w:val="30"/>
  </w:num>
  <w:num w:numId="12">
    <w:abstractNumId w:val="33"/>
  </w:num>
  <w:num w:numId="13">
    <w:abstractNumId w:val="12"/>
  </w:num>
  <w:num w:numId="14">
    <w:abstractNumId w:val="34"/>
  </w:num>
  <w:num w:numId="15">
    <w:abstractNumId w:val="36"/>
  </w:num>
  <w:num w:numId="16">
    <w:abstractNumId w:val="23"/>
  </w:num>
  <w:num w:numId="17">
    <w:abstractNumId w:val="26"/>
  </w:num>
  <w:num w:numId="18">
    <w:abstractNumId w:val="18"/>
  </w:num>
  <w:num w:numId="19">
    <w:abstractNumId w:val="24"/>
  </w:num>
  <w:num w:numId="20">
    <w:abstractNumId w:val="6"/>
  </w:num>
  <w:num w:numId="21">
    <w:abstractNumId w:val="19"/>
  </w:num>
  <w:num w:numId="22">
    <w:abstractNumId w:val="22"/>
  </w:num>
  <w:num w:numId="23">
    <w:abstractNumId w:val="28"/>
  </w:num>
  <w:num w:numId="24">
    <w:abstractNumId w:val="7"/>
  </w:num>
  <w:num w:numId="25">
    <w:abstractNumId w:val="11"/>
  </w:num>
  <w:num w:numId="26">
    <w:abstractNumId w:val="25"/>
  </w:num>
  <w:num w:numId="27">
    <w:abstractNumId w:val="9"/>
  </w:num>
  <w:num w:numId="28">
    <w:abstractNumId w:val="27"/>
  </w:num>
  <w:num w:numId="29">
    <w:abstractNumId w:val="14"/>
  </w:num>
  <w:num w:numId="30">
    <w:abstractNumId w:val="8"/>
  </w:num>
  <w:num w:numId="31">
    <w:abstractNumId w:val="13"/>
  </w:num>
  <w:num w:numId="32">
    <w:abstractNumId w:val="17"/>
  </w:num>
  <w:num w:numId="33">
    <w:abstractNumId w:val="5"/>
  </w:num>
  <w:num w:numId="34">
    <w:abstractNumId w:val="10"/>
  </w:num>
  <w:num w:numId="35">
    <w:abstractNumId w:val="32"/>
  </w:num>
  <w:num w:numId="36">
    <w:abstractNumId w:val="20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09E"/>
    <w:rsid w:val="00033D71"/>
    <w:rsid w:val="00052D4B"/>
    <w:rsid w:val="00095F7B"/>
    <w:rsid w:val="000D3846"/>
    <w:rsid w:val="000D4FDE"/>
    <w:rsid w:val="000E3C08"/>
    <w:rsid w:val="001219E3"/>
    <w:rsid w:val="0013107F"/>
    <w:rsid w:val="001315F3"/>
    <w:rsid w:val="00144B9C"/>
    <w:rsid w:val="0014526B"/>
    <w:rsid w:val="001529CB"/>
    <w:rsid w:val="001610E4"/>
    <w:rsid w:val="001714C5"/>
    <w:rsid w:val="001B0B09"/>
    <w:rsid w:val="001E546C"/>
    <w:rsid w:val="001F734F"/>
    <w:rsid w:val="00211A06"/>
    <w:rsid w:val="0021409B"/>
    <w:rsid w:val="002C4FFA"/>
    <w:rsid w:val="002C6D81"/>
    <w:rsid w:val="002E3FBC"/>
    <w:rsid w:val="002E75E5"/>
    <w:rsid w:val="002F55D8"/>
    <w:rsid w:val="0030422B"/>
    <w:rsid w:val="003059B8"/>
    <w:rsid w:val="003074CB"/>
    <w:rsid w:val="003253AF"/>
    <w:rsid w:val="00325440"/>
    <w:rsid w:val="00333A7E"/>
    <w:rsid w:val="00380B02"/>
    <w:rsid w:val="00381CAA"/>
    <w:rsid w:val="00392692"/>
    <w:rsid w:val="003B624D"/>
    <w:rsid w:val="003B6553"/>
    <w:rsid w:val="003F358E"/>
    <w:rsid w:val="00403567"/>
    <w:rsid w:val="00406A00"/>
    <w:rsid w:val="00412C7D"/>
    <w:rsid w:val="0046031A"/>
    <w:rsid w:val="004627DD"/>
    <w:rsid w:val="00466356"/>
    <w:rsid w:val="00494001"/>
    <w:rsid w:val="00497865"/>
    <w:rsid w:val="004A022E"/>
    <w:rsid w:val="004A757B"/>
    <w:rsid w:val="0053153E"/>
    <w:rsid w:val="005355AD"/>
    <w:rsid w:val="00547A68"/>
    <w:rsid w:val="00584753"/>
    <w:rsid w:val="005A45C8"/>
    <w:rsid w:val="005D21CF"/>
    <w:rsid w:val="00600393"/>
    <w:rsid w:val="0065655B"/>
    <w:rsid w:val="00671EDE"/>
    <w:rsid w:val="00673F41"/>
    <w:rsid w:val="006838D8"/>
    <w:rsid w:val="006901A8"/>
    <w:rsid w:val="00694B0C"/>
    <w:rsid w:val="006A4D9F"/>
    <w:rsid w:val="006C27CB"/>
    <w:rsid w:val="006E0072"/>
    <w:rsid w:val="006E5C15"/>
    <w:rsid w:val="006F1C99"/>
    <w:rsid w:val="00710404"/>
    <w:rsid w:val="0071409E"/>
    <w:rsid w:val="0077761E"/>
    <w:rsid w:val="00785C08"/>
    <w:rsid w:val="007A6566"/>
    <w:rsid w:val="007A77D6"/>
    <w:rsid w:val="007D0DF4"/>
    <w:rsid w:val="007D0F4F"/>
    <w:rsid w:val="007E6278"/>
    <w:rsid w:val="007F72F8"/>
    <w:rsid w:val="0083225F"/>
    <w:rsid w:val="00861D79"/>
    <w:rsid w:val="008839C5"/>
    <w:rsid w:val="00897120"/>
    <w:rsid w:val="008A0672"/>
    <w:rsid w:val="0090774B"/>
    <w:rsid w:val="00913CFF"/>
    <w:rsid w:val="009146EC"/>
    <w:rsid w:val="00915289"/>
    <w:rsid w:val="009373E2"/>
    <w:rsid w:val="00947979"/>
    <w:rsid w:val="009621C4"/>
    <w:rsid w:val="00977D53"/>
    <w:rsid w:val="00993984"/>
    <w:rsid w:val="009B6008"/>
    <w:rsid w:val="009D473E"/>
    <w:rsid w:val="009D59F2"/>
    <w:rsid w:val="009E0034"/>
    <w:rsid w:val="009E248B"/>
    <w:rsid w:val="009F6BB9"/>
    <w:rsid w:val="00A145AE"/>
    <w:rsid w:val="00A44231"/>
    <w:rsid w:val="00A714BC"/>
    <w:rsid w:val="00AA7E33"/>
    <w:rsid w:val="00AD4FBC"/>
    <w:rsid w:val="00AE0C02"/>
    <w:rsid w:val="00AE24E9"/>
    <w:rsid w:val="00AE5F85"/>
    <w:rsid w:val="00B15ECA"/>
    <w:rsid w:val="00B7556C"/>
    <w:rsid w:val="00B91052"/>
    <w:rsid w:val="00B9424C"/>
    <w:rsid w:val="00B94AD1"/>
    <w:rsid w:val="00BA7D05"/>
    <w:rsid w:val="00BB1396"/>
    <w:rsid w:val="00BC0A4A"/>
    <w:rsid w:val="00BF307B"/>
    <w:rsid w:val="00BF56A0"/>
    <w:rsid w:val="00C34845"/>
    <w:rsid w:val="00C74049"/>
    <w:rsid w:val="00C8755D"/>
    <w:rsid w:val="00CB12AD"/>
    <w:rsid w:val="00CB4BA5"/>
    <w:rsid w:val="00CC168D"/>
    <w:rsid w:val="00CD2460"/>
    <w:rsid w:val="00CE0FFD"/>
    <w:rsid w:val="00CE56ED"/>
    <w:rsid w:val="00CE63E8"/>
    <w:rsid w:val="00CF7D9C"/>
    <w:rsid w:val="00D0114D"/>
    <w:rsid w:val="00D72207"/>
    <w:rsid w:val="00D97A36"/>
    <w:rsid w:val="00DB5C34"/>
    <w:rsid w:val="00DF3E92"/>
    <w:rsid w:val="00DF5D47"/>
    <w:rsid w:val="00E10116"/>
    <w:rsid w:val="00E37DDD"/>
    <w:rsid w:val="00E55894"/>
    <w:rsid w:val="00E714D3"/>
    <w:rsid w:val="00E92D99"/>
    <w:rsid w:val="00EA7D21"/>
    <w:rsid w:val="00EB2E55"/>
    <w:rsid w:val="00EB6A40"/>
    <w:rsid w:val="00F9135E"/>
    <w:rsid w:val="00FC6BAD"/>
    <w:rsid w:val="00FD143D"/>
    <w:rsid w:val="00FD5388"/>
    <w:rsid w:val="00FF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99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5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0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82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ixabay.com/de/konzert-leistung-publikum-lightshow-336695/" TargetMode="External"/><Relationship Id="rId18" Type="http://schemas.openxmlformats.org/officeDocument/2006/relationships/image" Target="media/image3.jpeg"/><Relationship Id="rId26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hyperlink" Target="https://pixabay.com/de/kraftwerk-flammen-gegenlicht-2012377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ixabay.com/de/konzert-leistung-publikum-lightshow-336695/" TargetMode="External"/><Relationship Id="rId17" Type="http://schemas.openxmlformats.org/officeDocument/2006/relationships/hyperlink" Target="https://pixabay.com/de/kraftwerk-flammen-gegenlicht-2012377/" TargetMode="External"/><Relationship Id="rId25" Type="http://schemas.openxmlformats.org/officeDocument/2006/relationships/image" Target="media/image5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pixabay.com/de/kraftwerk-flammen-gegenlicht-2012377/" TargetMode="External"/><Relationship Id="rId20" Type="http://schemas.openxmlformats.org/officeDocument/2006/relationships/hyperlink" Target="https://pixabay.com/de/konzert-leistung-publikum-lightshow-336695/" TargetMode="External"/><Relationship Id="rId29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24" Type="http://schemas.openxmlformats.org/officeDocument/2006/relationships/hyperlink" Target="https://pixabay.com/de/solarzellen-photovoltaik-strom-491701/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hyperlink" Target="https://pixabay.com/de/solarzellen-photovoltaik-strom-491701/" TargetMode="External"/><Relationship Id="rId28" Type="http://schemas.openxmlformats.org/officeDocument/2006/relationships/hyperlink" Target="https://pixabay.com/de/solarzellen-photovoltaik-strom-491701/" TargetMode="External"/><Relationship Id="rId10" Type="http://schemas.openxmlformats.org/officeDocument/2006/relationships/hyperlink" Target="https://pixabay.com/de/kraftwerk-flammen-gegenlicht-2012377/" TargetMode="External"/><Relationship Id="rId19" Type="http://schemas.openxmlformats.org/officeDocument/2006/relationships/hyperlink" Target="https://pixabay.com/de/konzert-leistung-publikum-lightshow-336695/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pixabay.com/de/kraftwerk-flammen-gegenlicht-2012377/" TargetMode="External"/><Relationship Id="rId14" Type="http://schemas.openxmlformats.org/officeDocument/2006/relationships/hyperlink" Target="https://pixabay.com/de/kraftwerk-flammen-gegenlicht-2012377/" TargetMode="External"/><Relationship Id="rId22" Type="http://schemas.openxmlformats.org/officeDocument/2006/relationships/image" Target="media/image4.jpeg"/><Relationship Id="rId27" Type="http://schemas.openxmlformats.org/officeDocument/2006/relationships/hyperlink" Target="https://pixabay.com/de/solarzellen-photovoltaik-strom-491701/" TargetMode="External"/><Relationship Id="rId30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84467-A35C-4A70-A2B1-8D72922E9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</vt:lpstr>
    </vt:vector>
  </TitlesOfParts>
  <Company>Microsoft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</dc:title>
  <dc:creator>Carl-Julian Pardall</dc:creator>
  <cp:lastModifiedBy>Carl-Julian</cp:lastModifiedBy>
  <cp:revision>4</cp:revision>
  <cp:lastPrinted>1900-12-31T23:00:00Z</cp:lastPrinted>
  <dcterms:created xsi:type="dcterms:W3CDTF">2017-02-23T10:18:00Z</dcterms:created>
  <dcterms:modified xsi:type="dcterms:W3CDTF">2017-02-23T10:24:00Z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