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b/>
        </w:rPr>
      </w:pPr>
      <w:r>
        <w:rPr>
          <w:b/>
        </w:rPr>
        <w:t>Einstieg:</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b/>
        </w:rPr>
      </w:pP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Als Einstieg hören die Schüler das Lied „Au </w:t>
      </w:r>
      <w:proofErr w:type="spellStart"/>
      <w:r>
        <w:t>Revoir</w:t>
      </w:r>
      <w:proofErr w:type="spellEnd"/>
      <w:r>
        <w:t xml:space="preserve">“ von Mark Foster.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Song mit Video: </w:t>
      </w:r>
      <w:hyperlink r:id="rId9" w:history="1">
        <w:r>
          <w:rPr>
            <w:color w:val="000099"/>
            <w:u w:val="single"/>
          </w:rPr>
          <w:t>http://www.youtube.com/watch?v=MtDPKJSsBgc</w:t>
        </w:r>
      </w:hyperlink>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Liedtext: </w:t>
      </w:r>
      <w:hyperlink r:id="rId10" w:history="1">
        <w:r>
          <w:rPr>
            <w:color w:val="000099"/>
            <w:u w:val="single"/>
          </w:rPr>
          <w:t>http://www.songtexte.com/songtext/mark-forster/au-revoir-5b456ff4.html</w:t>
        </w:r>
      </w:hyperlink>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b/>
        </w:rPr>
      </w:pPr>
      <w:r>
        <w:rPr>
          <w:b/>
        </w:rPr>
        <w:t xml:space="preserve">Erarbeitung: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147"/>
      </w:pPr>
      <w:r>
        <w:t>Fragen nach dem Abspielen des Lieds im UG</w:t>
      </w:r>
    </w:p>
    <w:p w:rsidR="005205FE" w:rsidRDefault="005205FE" w:rsidP="005205FE">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Welche Assoziationen haben Sie? </w:t>
      </w:r>
    </w:p>
    <w:p w:rsidR="005205FE" w:rsidRDefault="005205FE" w:rsidP="005205FE">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Welche Themen werden angesprochen?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r w:rsidRPr="005205FE">
        <w:rPr>
          <w:u w:val="single"/>
        </w:rPr>
        <w:t>Erwartung:</w:t>
      </w:r>
      <w:r>
        <w:t xml:space="preserve"> Alltagstrott, Freiheitsdrang, Enge, Übermut, Überdruss, Fluchtgedanken, T</w:t>
      </w:r>
      <w:r>
        <w:t>räume/Wünsche/Sehnsucht/Zukunft</w:t>
      </w:r>
    </w:p>
    <w:p w:rsidR="005205FE" w:rsidRDefault="005205FE" w:rsidP="005205FE">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Kennen Sie das Gefühl? </w:t>
      </w:r>
    </w:p>
    <w:p w:rsidR="005205FE" w:rsidRDefault="005205FE" w:rsidP="005205FE">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Welche Bezüge fallen Ihnen zum Drama ein?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P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rsidRPr="005205FE">
        <w:rPr>
          <w:b/>
        </w:rPr>
        <w:t xml:space="preserve">Arbeitsauftrag: </w:t>
      </w:r>
      <w:r w:rsidRPr="005205FE">
        <w:t xml:space="preserve">(auf dem </w:t>
      </w:r>
      <w:r>
        <w:t>Schüler-</w:t>
      </w:r>
      <w:r w:rsidRPr="005205FE">
        <w:t>AB vermerkt)</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Lesen Sie</w:t>
      </w:r>
      <w:r>
        <w:t xml:space="preserve"> die Textstelle 2. Akt, 7. Szene Monolog Moritz bis Auftritt Ilse (S. 43, Zeile 25 - S. 46, Zeile 4).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p>
    <w:p w:rsidR="005205FE" w:rsidRDefault="005205FE" w:rsidP="005205FE">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In welchem Gemütszustand befindet sich Moritz?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r w:rsidRPr="005205FE">
        <w:rPr>
          <w:u w:val="single"/>
        </w:rPr>
        <w:t>Erwartung:</w:t>
      </w:r>
      <w:r>
        <w:t xml:space="preserve"> schlechte Stimmu</w:t>
      </w:r>
      <w:r>
        <w:t>ng, negative Lebenseinstellung</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5205FE" w:rsidRDefault="005205FE" w:rsidP="005205FE">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Es gibt viele Gründe für Moritz‘ negative Lebenseinstellung. Benennen Sie diese Gründe und finden Sie passende Textstellen, die dies aufzeigen.  </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r w:rsidRPr="005205FE">
        <w:rPr>
          <w:u w:val="single"/>
        </w:rPr>
        <w:t>Erwartung:</w:t>
      </w:r>
    </w:p>
    <w:p w:rsidR="005205FE" w:rsidRDefault="005205FE" w:rsidP="005205FE">
      <w:pPr>
        <w:pStyle w:val="Text"/>
        <w:numPr>
          <w:ilvl w:val="0"/>
          <w:numId w:val="13"/>
        </w:numPr>
        <w:tabs>
          <w:tab w:val="clear" w:pos="14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firstLine="137"/>
      </w:pPr>
      <w:r>
        <w:t xml:space="preserve">Moralvorstellung: Umgang mit Selbstmördern, Umgang mit Sexualität </w:t>
      </w:r>
    </w:p>
    <w:p w:rsidR="005205FE" w:rsidRDefault="005205FE" w:rsidP="005205FE">
      <w:pPr>
        <w:pStyle w:val="Text"/>
        <w:numPr>
          <w:ilvl w:val="0"/>
          <w:numId w:val="13"/>
        </w:numPr>
        <w:tabs>
          <w:tab w:val="clear" w:pos="14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firstLine="137"/>
      </w:pPr>
      <w:r>
        <w:t>Erziehung, Eltern</w:t>
      </w:r>
    </w:p>
    <w:p w:rsidR="005205FE" w:rsidRDefault="005205FE" w:rsidP="005205FE">
      <w:pPr>
        <w:pStyle w:val="Text"/>
        <w:numPr>
          <w:ilvl w:val="0"/>
          <w:numId w:val="13"/>
        </w:numPr>
        <w:tabs>
          <w:tab w:val="clear" w:pos="14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firstLine="137"/>
      </w:pPr>
      <w:r>
        <w:t>Erwartungshaltung der Eltern</w:t>
      </w:r>
    </w:p>
    <w:p w:rsidR="005205FE" w:rsidRDefault="005205FE" w:rsidP="00AF505B">
      <w:pPr>
        <w:pStyle w:val="Text"/>
        <w:numPr>
          <w:ilvl w:val="0"/>
          <w:numId w:val="13"/>
        </w:numPr>
        <w:tabs>
          <w:tab w:val="clear" w:pos="14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firstLine="137"/>
      </w:pPr>
      <w:r>
        <w:t>Leistungsdruck in der Schule</w:t>
      </w:r>
    </w:p>
    <w:p w:rsidR="00AF505B" w:rsidRDefault="00AF505B"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AF505B" w:rsidRDefault="00AF505B" w:rsidP="00AF505B">
      <w:pPr>
        <w:pStyle w:val="Text"/>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Moritz bezieht sich oft auf das Wetter. Markieren Sie entsprechende Stellen im Text.</w:t>
      </w:r>
    </w:p>
    <w:p w:rsidR="00AF505B" w:rsidRDefault="00AF505B"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r>
        <w:t>Welche Funktion erfüllt das?</w:t>
      </w:r>
    </w:p>
    <w:p w:rsidR="00AF505B" w:rsidRDefault="00AF505B"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p>
    <w:p w:rsidR="00AF505B" w:rsidRDefault="00AF505B"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5) Nennen Sie Begriffe aus der Meteorologie, die Moritz‘ Gemütszustand verdeutlichen. </w:t>
      </w:r>
    </w:p>
    <w:p w:rsidR="00EF293A" w:rsidRDefault="00EF293A"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    (</w:t>
      </w:r>
      <w:r w:rsidRPr="00EF293A">
        <w:rPr>
          <w:u w:val="single"/>
        </w:rPr>
        <w:t>Bsp.:</w:t>
      </w:r>
      <w:r>
        <w:t xml:space="preserve"> neblig, stürmisch, regnerisch, trüb, etc.)</w:t>
      </w:r>
    </w:p>
    <w:p w:rsidR="005205FE" w:rsidRDefault="005205FE" w:rsidP="005205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AF505B" w:rsidRDefault="00AF505B"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6) </w:t>
      </w:r>
      <w:r w:rsidR="005205FE">
        <w:t xml:space="preserve">Schreiben Sie </w:t>
      </w:r>
      <w:r>
        <w:t xml:space="preserve">zu zweit </w:t>
      </w:r>
      <w:r w:rsidR="005205FE">
        <w:t xml:space="preserve">einen Rap-Text, in dem der Zeitgeist Ende des 19. Jahrhunderts zum Ausdruck kommt. Sie können dazu die Ergebnisse der Textanalyse und Ihr Vorwissen einbeziehen. Hierzu können Sie sich an dem Liedtext von Mark Foster orientieren. </w:t>
      </w:r>
    </w:p>
    <w:p w:rsidR="00AF505B" w:rsidRDefault="005205FE"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 </w:t>
      </w:r>
    </w:p>
    <w:p w:rsidR="005205FE" w:rsidRDefault="00AF505B"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7) </w:t>
      </w:r>
      <w:r w:rsidR="005205FE">
        <w:t xml:space="preserve">Vertonen Sie Ihren Rap. </w:t>
      </w:r>
    </w:p>
    <w:p w:rsidR="00EF293A" w:rsidRDefault="00EF293A"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EF293A" w:rsidRDefault="00EF293A" w:rsidP="00AF505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8) Optional: Abschlussdiskussion</w:t>
      </w:r>
    </w:p>
    <w:p w:rsidR="00B92502" w:rsidRPr="00D16418" w:rsidRDefault="00EF293A" w:rsidP="00D521C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szCs w:val="24"/>
        </w:rPr>
      </w:pPr>
      <w:r>
        <w:t>Vergleichen Sie das Original von Mark Foster mit Ihren Ergebnissen.</w:t>
      </w:r>
      <w:bookmarkStart w:id="0" w:name="_GoBack"/>
      <w:bookmarkEnd w:id="0"/>
    </w:p>
    <w:sectPr w:rsidR="00B92502" w:rsidRPr="00D16418" w:rsidSect="00D16418">
      <w:headerReference w:type="default"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2D2" w:rsidRDefault="005612D2" w:rsidP="005C5D10">
      <w:r>
        <w:separator/>
      </w:r>
    </w:p>
  </w:endnote>
  <w:endnote w:type="continuationSeparator" w:id="0">
    <w:p w:rsidR="005612D2" w:rsidRDefault="005612D2"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232A95">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D521CD" w:rsidRPr="00D521CD">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D521CD" w:rsidRPr="00D521CD">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2D2" w:rsidRDefault="005612D2" w:rsidP="005C5D10">
      <w:r>
        <w:separator/>
      </w:r>
    </w:p>
  </w:footnote>
  <w:footnote w:type="continuationSeparator" w:id="0">
    <w:p w:rsidR="005612D2" w:rsidRDefault="005612D2"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232A95">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0700"/>
                  <wp:lineTo x="21539" y="20700"/>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D761FB">
                              <w:rPr>
                                <w:rFonts w:cs="Arial"/>
                                <w:color w:val="FFFFFF"/>
                                <w:sz w:val="20"/>
                              </w:rPr>
                              <w:t>Frank</w:t>
                            </w:r>
                            <w:r w:rsidR="00FE5BAB">
                              <w:rPr>
                                <w:rFonts w:cs="Arial"/>
                                <w:color w:val="FFFFFF"/>
                                <w:sz w:val="20"/>
                              </w:rPr>
                              <w:t xml:space="preserve"> Wedekind, Frühlings Erwachen</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D16418">
                              <w:rPr>
                                <w:b/>
                                <w:sz w:val="20"/>
                              </w:rPr>
                              <w:t xml:space="preserve"> </w:t>
                            </w:r>
                            <w:r w:rsidR="00D761FB">
                              <w:rPr>
                                <w:b/>
                                <w:sz w:val="20"/>
                              </w:rPr>
                              <w:t>Jugendbewegung</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D761FB">
                        <w:rPr>
                          <w:rFonts w:cs="Arial"/>
                          <w:color w:val="FFFFFF"/>
                          <w:sz w:val="20"/>
                        </w:rPr>
                        <w:t>Frank</w:t>
                      </w:r>
                      <w:r w:rsidR="00FE5BAB">
                        <w:rPr>
                          <w:rFonts w:cs="Arial"/>
                          <w:color w:val="FFFFFF"/>
                          <w:sz w:val="20"/>
                        </w:rPr>
                        <w:t xml:space="preserve"> Wedekind, Frühlings Erwachen</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D16418">
                        <w:rPr>
                          <w:b/>
                          <w:sz w:val="20"/>
                        </w:rPr>
                        <w:t xml:space="preserve"> </w:t>
                      </w:r>
                      <w:r w:rsidR="00D761FB">
                        <w:rPr>
                          <w:b/>
                          <w:sz w:val="20"/>
                        </w:rPr>
                        <w:t>Jugendbewegung</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42C"/>
      </v:shape>
    </w:pict>
  </w:numPicBullet>
  <w:abstractNum w:abstractNumId="0">
    <w:nsid w:val="00000001"/>
    <w:multiLevelType w:val="multilevel"/>
    <w:tmpl w:val="894EE873"/>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
    <w:nsid w:val="00000002"/>
    <w:multiLevelType w:val="multilevel"/>
    <w:tmpl w:val="894EE874"/>
    <w:lvl w:ilvl="0">
      <w:start w:val="1"/>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2">
    <w:nsid w:val="00000003"/>
    <w:multiLevelType w:val="multilevel"/>
    <w:tmpl w:val="894EE875"/>
    <w:lvl w:ilvl="0">
      <w:start w:val="1"/>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4">
    <w:nsid w:val="00000005"/>
    <w:multiLevelType w:val="multilevel"/>
    <w:tmpl w:val="894EE877"/>
    <w:lvl w:ilvl="0">
      <w:start w:val="4"/>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5">
    <w:nsid w:val="00000006"/>
    <w:multiLevelType w:val="multilevel"/>
    <w:tmpl w:val="894EE878"/>
    <w:lvl w:ilvl="0">
      <w:start w:val="5"/>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6">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1D46049"/>
    <w:multiLevelType w:val="hybridMultilevel"/>
    <w:tmpl w:val="A66AC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0"/>
  </w:num>
  <w:num w:numId="4">
    <w:abstractNumId w:val="7"/>
  </w:num>
  <w:num w:numId="5">
    <w:abstractNumId w:val="8"/>
  </w:num>
  <w:num w:numId="6">
    <w:abstractNumId w:val="6"/>
  </w:num>
  <w:num w:numId="7">
    <w:abstractNumId w:val="12"/>
  </w:num>
  <w:num w:numId="8">
    <w:abstractNumId w:val="11"/>
  </w:num>
  <w:num w:numId="9">
    <w:abstractNumId w:val="9"/>
  </w:num>
  <w:num w:numId="10">
    <w:abstractNumId w:val="0"/>
  </w:num>
  <w:num w:numId="11">
    <w:abstractNumId w:val="1"/>
  </w:num>
  <w:num w:numId="12">
    <w:abstractNumId w:val="2"/>
  </w:num>
  <w:num w:numId="13">
    <w:abstractNumId w:val="3"/>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504A"/>
    <w:rsid w:val="001B6395"/>
    <w:rsid w:val="001C01D5"/>
    <w:rsid w:val="001D2EC1"/>
    <w:rsid w:val="001F3F4B"/>
    <w:rsid w:val="002117CB"/>
    <w:rsid w:val="00220DA5"/>
    <w:rsid w:val="00232A95"/>
    <w:rsid w:val="00234507"/>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205FE"/>
    <w:rsid w:val="00552335"/>
    <w:rsid w:val="0055731A"/>
    <w:rsid w:val="00560449"/>
    <w:rsid w:val="005612D2"/>
    <w:rsid w:val="00566D2D"/>
    <w:rsid w:val="00573C98"/>
    <w:rsid w:val="00585156"/>
    <w:rsid w:val="00587018"/>
    <w:rsid w:val="005931AF"/>
    <w:rsid w:val="00597B14"/>
    <w:rsid w:val="005A37CF"/>
    <w:rsid w:val="005B1C09"/>
    <w:rsid w:val="005B6982"/>
    <w:rsid w:val="005C5D10"/>
    <w:rsid w:val="005C61B4"/>
    <w:rsid w:val="005D278A"/>
    <w:rsid w:val="005F3727"/>
    <w:rsid w:val="0061090D"/>
    <w:rsid w:val="00623549"/>
    <w:rsid w:val="00663649"/>
    <w:rsid w:val="00663785"/>
    <w:rsid w:val="006759FA"/>
    <w:rsid w:val="0068123F"/>
    <w:rsid w:val="00694FB9"/>
    <w:rsid w:val="00696704"/>
    <w:rsid w:val="006A13C0"/>
    <w:rsid w:val="006C1971"/>
    <w:rsid w:val="006C3452"/>
    <w:rsid w:val="006E0447"/>
    <w:rsid w:val="006E0C1A"/>
    <w:rsid w:val="006F6CC1"/>
    <w:rsid w:val="00717D7F"/>
    <w:rsid w:val="007702B9"/>
    <w:rsid w:val="00773474"/>
    <w:rsid w:val="00775A55"/>
    <w:rsid w:val="0078190A"/>
    <w:rsid w:val="00781ADB"/>
    <w:rsid w:val="00785756"/>
    <w:rsid w:val="007F7702"/>
    <w:rsid w:val="008068E7"/>
    <w:rsid w:val="00820C15"/>
    <w:rsid w:val="00823188"/>
    <w:rsid w:val="00836D71"/>
    <w:rsid w:val="008419EF"/>
    <w:rsid w:val="00851F70"/>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AF505B"/>
    <w:rsid w:val="00B0584B"/>
    <w:rsid w:val="00B20DD8"/>
    <w:rsid w:val="00B310C5"/>
    <w:rsid w:val="00B4082D"/>
    <w:rsid w:val="00B50CC0"/>
    <w:rsid w:val="00B656F3"/>
    <w:rsid w:val="00B67584"/>
    <w:rsid w:val="00B81CEC"/>
    <w:rsid w:val="00B92502"/>
    <w:rsid w:val="00BB2627"/>
    <w:rsid w:val="00BB6CC4"/>
    <w:rsid w:val="00BC0B7A"/>
    <w:rsid w:val="00BF2085"/>
    <w:rsid w:val="00BF4EA7"/>
    <w:rsid w:val="00C14F10"/>
    <w:rsid w:val="00C15A4A"/>
    <w:rsid w:val="00C24E8A"/>
    <w:rsid w:val="00C52F1C"/>
    <w:rsid w:val="00C603A8"/>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37D6D"/>
    <w:rsid w:val="00D521CD"/>
    <w:rsid w:val="00D7372F"/>
    <w:rsid w:val="00D761FB"/>
    <w:rsid w:val="00D816F8"/>
    <w:rsid w:val="00D84A5B"/>
    <w:rsid w:val="00D915FF"/>
    <w:rsid w:val="00D94408"/>
    <w:rsid w:val="00DA5E14"/>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81305"/>
    <w:rsid w:val="00EA05B5"/>
    <w:rsid w:val="00EC3904"/>
    <w:rsid w:val="00EC51A6"/>
    <w:rsid w:val="00EE60EC"/>
    <w:rsid w:val="00EF293A"/>
    <w:rsid w:val="00EF53CD"/>
    <w:rsid w:val="00EF58C7"/>
    <w:rsid w:val="00F0792D"/>
    <w:rsid w:val="00F1073E"/>
    <w:rsid w:val="00F13471"/>
    <w:rsid w:val="00F33DDB"/>
    <w:rsid w:val="00F40AB6"/>
    <w:rsid w:val="00F62A1C"/>
    <w:rsid w:val="00F715F3"/>
    <w:rsid w:val="00F757DA"/>
    <w:rsid w:val="00F903C8"/>
    <w:rsid w:val="00F908D1"/>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paragraph" w:customStyle="1" w:styleId="Text">
    <w:name w:val="Text"/>
    <w:rsid w:val="005205FE"/>
    <w:rPr>
      <w:rFonts w:ascii="Helvetica" w:eastAsia="ヒラギノ角ゴ Pro W3" w:hAnsi="Helvetica"/>
      <w:color w:val="000000"/>
      <w:sz w:val="24"/>
    </w:rPr>
  </w:style>
  <w:style w:type="paragraph" w:customStyle="1" w:styleId="berschrift21">
    <w:name w:val="Überschrift 21"/>
    <w:next w:val="Text"/>
    <w:rsid w:val="005205FE"/>
    <w:pPr>
      <w:keepNext/>
      <w:outlineLvl w:val="1"/>
    </w:pPr>
    <w:rPr>
      <w:rFonts w:ascii="Helvetica" w:eastAsia="ヒラギノ角ゴ Pro W3" w:hAnsi="Helvetica"/>
      <w:b/>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paragraph" w:customStyle="1" w:styleId="Text">
    <w:name w:val="Text"/>
    <w:rsid w:val="005205FE"/>
    <w:rPr>
      <w:rFonts w:ascii="Helvetica" w:eastAsia="ヒラギノ角ゴ Pro W3" w:hAnsi="Helvetica"/>
      <w:color w:val="000000"/>
      <w:sz w:val="24"/>
    </w:rPr>
  </w:style>
  <w:style w:type="paragraph" w:customStyle="1" w:styleId="berschrift21">
    <w:name w:val="Überschrift 21"/>
    <w:next w:val="Text"/>
    <w:rsid w:val="005205FE"/>
    <w:pPr>
      <w:keepNext/>
      <w:outlineLvl w:val="1"/>
    </w:pPr>
    <w:rPr>
      <w:rFonts w:ascii="Helvetica" w:eastAsia="ヒラギノ角ゴ Pro W3" w:hAnsi="Helvetica"/>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ngtexte.com/songtext/mark-forster/au-revoir-5b456ff4.html" TargetMode="External"/><Relationship Id="rId4" Type="http://schemas.microsoft.com/office/2007/relationships/stylesWithEffects" Target="stylesWithEffects.xml"/><Relationship Id="rId9" Type="http://schemas.openxmlformats.org/officeDocument/2006/relationships/hyperlink" Target="http://www.youtube.com/watch?v=MtDPKJSsBg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E97C1-31D2-449B-ACE8-BC65E49F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K</cp:lastModifiedBy>
  <cp:revision>6</cp:revision>
  <cp:lastPrinted>2011-01-17T20:17:00Z</cp:lastPrinted>
  <dcterms:created xsi:type="dcterms:W3CDTF">2014-11-20T08:36:00Z</dcterms:created>
  <dcterms:modified xsi:type="dcterms:W3CDTF">2014-11-20T09:02:00Z</dcterms:modified>
</cp:coreProperties>
</file>